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B6847" w14:textId="2B6524BF" w:rsidR="005C7C5B" w:rsidRPr="005C7C5B" w:rsidRDefault="005C7C5B" w:rsidP="005C7C5B">
      <w:pPr>
        <w:overflowPunct/>
        <w:autoSpaceDE/>
        <w:autoSpaceDN/>
        <w:adjustRightInd/>
        <w:textAlignment w:val="auto"/>
        <w:rPr>
          <w:rFonts w:ascii="Calibri" w:hAnsi="Calibri" w:cs="Calibri"/>
        </w:rPr>
      </w:pPr>
      <w:r w:rsidRPr="005C7C5B">
        <w:rPr>
          <w:rFonts w:ascii="Calibri" w:hAnsi="Calibri" w:cs="Calibri"/>
        </w:rPr>
        <w:t xml:space="preserve">Załącznik nr </w:t>
      </w:r>
      <w:r w:rsidR="00845ABD">
        <w:rPr>
          <w:rFonts w:ascii="Calibri" w:hAnsi="Calibri" w:cs="Calibri"/>
        </w:rPr>
        <w:t>7</w:t>
      </w:r>
      <w:r w:rsidRPr="005C7C5B">
        <w:rPr>
          <w:rFonts w:ascii="Calibri" w:hAnsi="Calibri" w:cs="Calibri"/>
        </w:rPr>
        <w:t xml:space="preserve"> do SWZ</w:t>
      </w:r>
    </w:p>
    <w:p w14:paraId="4FFC663A" w14:textId="06A4C858" w:rsidR="005C7C5B" w:rsidRPr="005C7C5B" w:rsidRDefault="005C7C5B" w:rsidP="005C7C5B">
      <w:pPr>
        <w:overflowPunct/>
        <w:autoSpaceDE/>
        <w:autoSpaceDN/>
        <w:adjustRightInd/>
        <w:jc w:val="both"/>
        <w:textAlignment w:val="auto"/>
        <w:rPr>
          <w:rFonts w:ascii="Calibri" w:hAnsi="Calibri"/>
          <w:bCs/>
        </w:rPr>
      </w:pPr>
      <w:r w:rsidRPr="005C7C5B">
        <w:rPr>
          <w:rFonts w:ascii="Calibri" w:hAnsi="Calibri"/>
          <w:bCs/>
          <w:color w:val="000000"/>
        </w:rPr>
        <w:t xml:space="preserve">Numer postępowania: </w:t>
      </w:r>
      <w:r w:rsidRPr="005C7C5B">
        <w:rPr>
          <w:rFonts w:ascii="Calibri" w:hAnsi="Calibri"/>
          <w:bCs/>
        </w:rPr>
        <w:t>1/SMRS/2</w:t>
      </w:r>
      <w:r w:rsidR="00845ABD">
        <w:rPr>
          <w:rFonts w:ascii="Calibri" w:hAnsi="Calibri"/>
          <w:bCs/>
        </w:rPr>
        <w:t>6</w:t>
      </w:r>
      <w:r w:rsidRPr="005C7C5B">
        <w:rPr>
          <w:rFonts w:ascii="Calibri" w:hAnsi="Calibri"/>
          <w:bCs/>
          <w:color w:val="000000"/>
        </w:rPr>
        <w:t xml:space="preserve"> </w:t>
      </w:r>
      <w:r w:rsidRPr="005C7C5B">
        <w:rPr>
          <w:rFonts w:ascii="Calibri" w:hAnsi="Calibri"/>
          <w:bCs/>
        </w:rPr>
        <w:t xml:space="preserve">na dostawę odczynników wraz z dzierżawą </w:t>
      </w:r>
      <w:r w:rsidR="00845ABD">
        <w:rPr>
          <w:rFonts w:ascii="Calibri" w:hAnsi="Calibri"/>
          <w:bCs/>
        </w:rPr>
        <w:t xml:space="preserve">dwóch </w:t>
      </w:r>
      <w:r w:rsidRPr="005C7C5B">
        <w:rPr>
          <w:rFonts w:ascii="Calibri" w:hAnsi="Calibri"/>
          <w:bCs/>
        </w:rPr>
        <w:t>analizator</w:t>
      </w:r>
      <w:r w:rsidR="00845ABD">
        <w:rPr>
          <w:rFonts w:ascii="Calibri" w:hAnsi="Calibri"/>
          <w:bCs/>
        </w:rPr>
        <w:t>ów</w:t>
      </w:r>
      <w:r w:rsidRPr="005C7C5B">
        <w:rPr>
          <w:rFonts w:ascii="Calibri" w:hAnsi="Calibri"/>
          <w:bCs/>
        </w:rPr>
        <w:t xml:space="preserve"> </w:t>
      </w:r>
      <w:proofErr w:type="spellStart"/>
      <w:r w:rsidR="00845ABD">
        <w:rPr>
          <w:rFonts w:ascii="Calibri" w:hAnsi="Calibri"/>
          <w:bCs/>
        </w:rPr>
        <w:t>koagulologicznych</w:t>
      </w:r>
      <w:proofErr w:type="spellEnd"/>
      <w:r w:rsidRPr="005C7C5B">
        <w:rPr>
          <w:rFonts w:ascii="Calibri" w:hAnsi="Calibri"/>
          <w:bCs/>
        </w:rPr>
        <w:t xml:space="preserve">  </w:t>
      </w:r>
    </w:p>
    <w:p w14:paraId="25118111" w14:textId="77777777" w:rsidR="008B6E86" w:rsidRDefault="008B6E86" w:rsidP="00153B64">
      <w:pPr>
        <w:jc w:val="center"/>
        <w:rPr>
          <w:rFonts w:ascii="Calibri" w:hAnsi="Calibri" w:cs="Calibri"/>
          <w:b/>
          <w:bCs/>
          <w:color w:val="000000"/>
          <w:sz w:val="22"/>
          <w:szCs w:val="22"/>
        </w:rPr>
      </w:pPr>
    </w:p>
    <w:p w14:paraId="68A5A278" w14:textId="77777777" w:rsidR="00845ABD" w:rsidRDefault="00845ABD" w:rsidP="00845ABD">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 xml:space="preserve">Projektowane postanowienia umowy, </w:t>
      </w:r>
    </w:p>
    <w:p w14:paraId="3556BE6B" w14:textId="77777777" w:rsidR="00845ABD" w:rsidRPr="0095177E" w:rsidRDefault="00845ABD" w:rsidP="00845ABD">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które zostaną wprowadzone do treści umowy w sprawie zamówienia</w:t>
      </w:r>
    </w:p>
    <w:p w14:paraId="5BD3ED21" w14:textId="77777777" w:rsidR="00845ABD" w:rsidRDefault="00845ABD" w:rsidP="00845ABD">
      <w:pPr>
        <w:overflowPunct/>
        <w:autoSpaceDE/>
        <w:autoSpaceDN/>
        <w:adjustRightInd/>
        <w:spacing w:line="360" w:lineRule="auto"/>
        <w:jc w:val="center"/>
        <w:textAlignment w:val="auto"/>
        <w:rPr>
          <w:rFonts w:asciiTheme="minorHAnsi" w:hAnsiTheme="minorHAnsi" w:cstheme="minorHAnsi"/>
          <w:b/>
          <w:sz w:val="22"/>
          <w:szCs w:val="22"/>
        </w:rPr>
      </w:pPr>
    </w:p>
    <w:p w14:paraId="6C3CF828" w14:textId="77777777" w:rsidR="00845ABD" w:rsidRDefault="00845ABD" w:rsidP="00845ABD">
      <w:pPr>
        <w:overflowPunct/>
        <w:autoSpaceDE/>
        <w:autoSpaceDN/>
        <w:adjustRightInd/>
        <w:jc w:val="center"/>
        <w:textAlignment w:val="auto"/>
        <w:rPr>
          <w:rFonts w:ascii="Calibri" w:hAnsi="Calibri"/>
          <w:bCs/>
          <w:sz w:val="22"/>
          <w:szCs w:val="22"/>
        </w:rPr>
      </w:pPr>
      <w:r w:rsidRPr="0095177E">
        <w:rPr>
          <w:rFonts w:asciiTheme="minorHAnsi" w:hAnsiTheme="minorHAnsi" w:cstheme="minorHAnsi"/>
          <w:b/>
          <w:sz w:val="22"/>
          <w:szCs w:val="22"/>
        </w:rPr>
        <w:t>UMOWA NR ……………</w:t>
      </w:r>
      <w:r w:rsidRPr="0095177E">
        <w:rPr>
          <w:rFonts w:ascii="Calibri" w:hAnsi="Calibri"/>
          <w:bCs/>
          <w:sz w:val="22"/>
          <w:szCs w:val="22"/>
        </w:rPr>
        <w:t xml:space="preserve"> </w:t>
      </w:r>
    </w:p>
    <w:p w14:paraId="7A090951" w14:textId="77777777" w:rsidR="00845ABD" w:rsidRDefault="00845ABD" w:rsidP="00845ABD">
      <w:pPr>
        <w:overflowPunct/>
        <w:autoSpaceDE/>
        <w:autoSpaceDN/>
        <w:adjustRightInd/>
        <w:jc w:val="center"/>
        <w:textAlignment w:val="auto"/>
        <w:rPr>
          <w:rFonts w:ascii="Calibri" w:hAnsi="Calibri" w:cs="Calibri"/>
          <w:b/>
          <w:sz w:val="22"/>
          <w:szCs w:val="22"/>
        </w:rPr>
      </w:pPr>
      <w:r w:rsidRPr="00BD670A">
        <w:rPr>
          <w:rFonts w:ascii="Calibri" w:hAnsi="Calibri"/>
          <w:b/>
          <w:sz w:val="22"/>
          <w:szCs w:val="22"/>
        </w:rPr>
        <w:t xml:space="preserve">na dostawę </w:t>
      </w:r>
      <w:r w:rsidRPr="00BD670A">
        <w:rPr>
          <w:rFonts w:ascii="Calibri" w:hAnsi="Calibri"/>
          <w:b/>
          <w:sz w:val="22"/>
          <w:szCs w:val="22"/>
          <w:lang w:eastAsia="ar-SA"/>
        </w:rPr>
        <w:t xml:space="preserve">odczynników </w:t>
      </w:r>
      <w:r w:rsidRPr="0045074A">
        <w:rPr>
          <w:rFonts w:ascii="Calibri" w:hAnsi="Calibri"/>
          <w:b/>
          <w:bCs/>
          <w:sz w:val="22"/>
          <w:szCs w:val="22"/>
        </w:rPr>
        <w:t>wraz z dzierżawą dwóch analizator</w:t>
      </w:r>
      <w:r>
        <w:rPr>
          <w:rFonts w:ascii="Calibri" w:hAnsi="Calibri"/>
          <w:b/>
          <w:bCs/>
          <w:sz w:val="22"/>
          <w:szCs w:val="22"/>
        </w:rPr>
        <w:t xml:space="preserve">ów </w:t>
      </w:r>
      <w:proofErr w:type="spellStart"/>
      <w:r>
        <w:rPr>
          <w:rFonts w:ascii="Calibri" w:hAnsi="Calibri"/>
          <w:b/>
          <w:bCs/>
          <w:sz w:val="22"/>
          <w:szCs w:val="22"/>
        </w:rPr>
        <w:t>koagulologicznych</w:t>
      </w:r>
      <w:proofErr w:type="spellEnd"/>
    </w:p>
    <w:p w14:paraId="47B7731E" w14:textId="77777777" w:rsidR="00845ABD" w:rsidRPr="0095177E" w:rsidRDefault="00845ABD" w:rsidP="00845ABD">
      <w:pPr>
        <w:overflowPunct/>
        <w:autoSpaceDE/>
        <w:autoSpaceDN/>
        <w:adjustRightInd/>
        <w:jc w:val="center"/>
        <w:textAlignment w:val="auto"/>
        <w:rPr>
          <w:rFonts w:ascii="Calibri" w:hAnsi="Calibri" w:cs="Calibri"/>
          <w:b/>
          <w:bCs/>
          <w:sz w:val="22"/>
          <w:szCs w:val="22"/>
        </w:rPr>
      </w:pPr>
      <w:r w:rsidRPr="00BD670A">
        <w:rPr>
          <w:rFonts w:ascii="Calibri" w:hAnsi="Calibri" w:cs="Calibri"/>
          <w:b/>
          <w:sz w:val="22"/>
          <w:szCs w:val="22"/>
        </w:rPr>
        <w:t>zawarta dnia</w:t>
      </w:r>
      <w:r>
        <w:rPr>
          <w:rFonts w:ascii="Calibri" w:hAnsi="Calibri" w:cs="Calibri"/>
          <w:b/>
          <w:sz w:val="22"/>
          <w:szCs w:val="22"/>
        </w:rPr>
        <w:t xml:space="preserve"> </w:t>
      </w:r>
      <w:r w:rsidRPr="00BD670A">
        <w:rPr>
          <w:rFonts w:ascii="Calibri" w:hAnsi="Calibri" w:cs="Calibri"/>
          <w:b/>
          <w:sz w:val="22"/>
          <w:szCs w:val="22"/>
        </w:rPr>
        <w:t>................ r. w</w:t>
      </w:r>
      <w:r w:rsidRPr="0095177E">
        <w:rPr>
          <w:rFonts w:ascii="Calibri" w:hAnsi="Calibri" w:cs="Calibri"/>
          <w:b/>
          <w:bCs/>
          <w:sz w:val="22"/>
          <w:szCs w:val="22"/>
        </w:rPr>
        <w:t xml:space="preserve"> Rudzie Śląskiej</w:t>
      </w:r>
    </w:p>
    <w:p w14:paraId="63C82821" w14:textId="77777777" w:rsidR="00845ABD" w:rsidRPr="00E37F89" w:rsidRDefault="00845ABD" w:rsidP="00845ABD">
      <w:pPr>
        <w:jc w:val="center"/>
        <w:rPr>
          <w:rFonts w:ascii="Calibri" w:hAnsi="Calibri" w:cs="Calibri"/>
          <w:b/>
          <w:sz w:val="22"/>
          <w:szCs w:val="22"/>
        </w:rPr>
      </w:pPr>
    </w:p>
    <w:p w14:paraId="10B858DA" w14:textId="77777777" w:rsidR="00845ABD" w:rsidRPr="005B5567" w:rsidRDefault="00845ABD" w:rsidP="00845ABD">
      <w:pPr>
        <w:rPr>
          <w:rFonts w:ascii="Calibri" w:hAnsi="Calibri" w:cs="Calibri"/>
          <w:bCs/>
          <w:sz w:val="22"/>
          <w:szCs w:val="22"/>
        </w:rPr>
      </w:pPr>
      <w:r w:rsidRPr="005B5567">
        <w:rPr>
          <w:rFonts w:ascii="Calibri" w:hAnsi="Calibri" w:cs="Calibri"/>
          <w:bCs/>
          <w:sz w:val="22"/>
          <w:szCs w:val="22"/>
        </w:rPr>
        <w:t>pomiędzy:</w:t>
      </w:r>
    </w:p>
    <w:p w14:paraId="0B355507" w14:textId="77777777" w:rsidR="00845ABD" w:rsidRPr="005B5567" w:rsidRDefault="00845ABD" w:rsidP="00845ABD">
      <w:pPr>
        <w:jc w:val="both"/>
        <w:rPr>
          <w:rFonts w:ascii="Calibri" w:hAnsi="Calibri" w:cs="Calibri"/>
          <w:sz w:val="22"/>
          <w:szCs w:val="22"/>
        </w:rPr>
      </w:pPr>
      <w:r w:rsidRPr="005B5567">
        <w:rPr>
          <w:rFonts w:ascii="Calibri" w:hAnsi="Calibri" w:cs="Calibri"/>
          <w:b/>
          <w:bCs/>
          <w:sz w:val="22"/>
          <w:szCs w:val="22"/>
        </w:rPr>
        <w:t xml:space="preserve">Szpitalem Miejskim w </w:t>
      </w:r>
      <w:r w:rsidRPr="005B5567">
        <w:rPr>
          <w:rFonts w:ascii="Calibri" w:hAnsi="Calibri" w:cs="Calibri"/>
          <w:b/>
          <w:sz w:val="22"/>
          <w:szCs w:val="22"/>
        </w:rPr>
        <w:t>Rudzie Śląskiej</w:t>
      </w:r>
      <w:r w:rsidRPr="005B5567">
        <w:rPr>
          <w:rFonts w:ascii="Calibri" w:hAnsi="Calibri" w:cs="Calibri"/>
          <w:b/>
          <w:bCs/>
          <w:sz w:val="22"/>
          <w:szCs w:val="22"/>
        </w:rPr>
        <w:t xml:space="preserve"> Spółką z ograniczoną odpowiedzialnością </w:t>
      </w:r>
      <w:r w:rsidRPr="005B5567">
        <w:rPr>
          <w:rFonts w:ascii="Calibri" w:hAnsi="Calibri" w:cs="Calibri"/>
          <w:sz w:val="22"/>
          <w:szCs w:val="22"/>
        </w:rPr>
        <w:t xml:space="preserve">z siedzibą </w:t>
      </w:r>
      <w:r>
        <w:rPr>
          <w:rFonts w:ascii="Calibri" w:hAnsi="Calibri" w:cs="Calibri"/>
          <w:sz w:val="22"/>
          <w:szCs w:val="22"/>
        </w:rPr>
        <w:t xml:space="preserve">                                      </w:t>
      </w:r>
      <w:r w:rsidRPr="005B5567">
        <w:rPr>
          <w:rFonts w:ascii="Calibri" w:hAnsi="Calibri" w:cs="Calibri"/>
          <w:sz w:val="22"/>
          <w:szCs w:val="22"/>
        </w:rPr>
        <w:t xml:space="preserve">w Rudzie Śląskiej (41-703) przy ul. Wincentego Lipa 2, wpisaną do rejestru przedsiębiorców Krajowego Rejestru Sądowego prowadzonego przez Sąd Rejonowy w Gliwicach Wydział X Gospodarczy </w:t>
      </w:r>
      <w:r>
        <w:rPr>
          <w:rFonts w:ascii="Calibri" w:hAnsi="Calibri" w:cs="Calibri"/>
          <w:sz w:val="22"/>
          <w:szCs w:val="22"/>
        </w:rPr>
        <w:t xml:space="preserve">                            </w:t>
      </w:r>
      <w:r w:rsidRPr="005B5567">
        <w:rPr>
          <w:rFonts w:ascii="Calibri" w:hAnsi="Calibri" w:cs="Calibri"/>
          <w:sz w:val="22"/>
          <w:szCs w:val="22"/>
        </w:rPr>
        <w:t xml:space="preserve">KRS </w:t>
      </w:r>
      <w:r w:rsidRPr="009F7547">
        <w:rPr>
          <w:rFonts w:ascii="Calibri" w:hAnsi="Calibri" w:cs="Calibri"/>
          <w:sz w:val="22"/>
          <w:szCs w:val="22"/>
        </w:rPr>
        <w:t>0000346868</w:t>
      </w:r>
      <w:r w:rsidRPr="005B5567">
        <w:rPr>
          <w:rFonts w:ascii="Calibri" w:hAnsi="Calibri" w:cs="Calibri"/>
          <w:sz w:val="22"/>
          <w:szCs w:val="22"/>
        </w:rPr>
        <w:t xml:space="preserve">, NIP: 6412490985, REGON: 241468653, o kapitale zakładowym </w:t>
      </w:r>
      <w:r>
        <w:rPr>
          <w:rFonts w:ascii="Calibri" w:hAnsi="Calibri" w:cs="Calibri"/>
          <w:sz w:val="22"/>
          <w:szCs w:val="22"/>
        </w:rPr>
        <w:t>65</w:t>
      </w:r>
      <w:r w:rsidRPr="005B5567">
        <w:rPr>
          <w:rFonts w:ascii="Calibri" w:hAnsi="Calibri" w:cs="Calibri"/>
          <w:sz w:val="22"/>
          <w:szCs w:val="22"/>
        </w:rPr>
        <w:t xml:space="preserve"> </w:t>
      </w:r>
      <w:r>
        <w:rPr>
          <w:rFonts w:ascii="Calibri" w:hAnsi="Calibri" w:cs="Calibri"/>
          <w:sz w:val="22"/>
          <w:szCs w:val="22"/>
        </w:rPr>
        <w:t>583</w:t>
      </w:r>
      <w:r w:rsidRPr="005B5567">
        <w:rPr>
          <w:rFonts w:ascii="Calibri" w:hAnsi="Calibri" w:cs="Calibri"/>
          <w:sz w:val="22"/>
          <w:szCs w:val="22"/>
        </w:rPr>
        <w:t xml:space="preserve"> 000,00 zł reprezentowaną przez:</w:t>
      </w:r>
    </w:p>
    <w:p w14:paraId="180B9901" w14:textId="77777777" w:rsidR="00845ABD" w:rsidRPr="005B5567" w:rsidRDefault="00845ABD" w:rsidP="00845ABD">
      <w:pPr>
        <w:rPr>
          <w:rFonts w:ascii="Calibri" w:hAnsi="Calibri" w:cs="Calibri"/>
          <w:sz w:val="22"/>
          <w:szCs w:val="22"/>
        </w:rPr>
      </w:pPr>
      <w:r w:rsidRPr="005B5567">
        <w:rPr>
          <w:rFonts w:ascii="Calibri" w:hAnsi="Calibri" w:cs="Calibri"/>
          <w:sz w:val="22"/>
          <w:szCs w:val="22"/>
        </w:rPr>
        <w:t>……………………..</w:t>
      </w:r>
    </w:p>
    <w:p w14:paraId="0FF97C54" w14:textId="77777777" w:rsidR="00845ABD" w:rsidRPr="005B5567" w:rsidRDefault="00845ABD" w:rsidP="00845ABD">
      <w:pPr>
        <w:rPr>
          <w:rFonts w:ascii="Calibri" w:hAnsi="Calibri" w:cs="Calibri"/>
          <w:sz w:val="22"/>
          <w:szCs w:val="22"/>
        </w:rPr>
      </w:pPr>
    </w:p>
    <w:p w14:paraId="7123687F" w14:textId="77777777" w:rsidR="00845ABD" w:rsidRPr="005B5567" w:rsidRDefault="00845ABD" w:rsidP="00845ABD">
      <w:pPr>
        <w:rPr>
          <w:rFonts w:ascii="Calibri" w:hAnsi="Calibri" w:cs="Calibri"/>
          <w:sz w:val="22"/>
          <w:szCs w:val="22"/>
        </w:rPr>
      </w:pPr>
      <w:r w:rsidRPr="005B5567">
        <w:rPr>
          <w:rFonts w:ascii="Calibri" w:hAnsi="Calibri" w:cs="Calibri"/>
          <w:sz w:val="22"/>
          <w:szCs w:val="22"/>
        </w:rPr>
        <w:t>zwaną dalej Zamawiającym</w:t>
      </w:r>
    </w:p>
    <w:p w14:paraId="766CC300" w14:textId="77777777" w:rsidR="00845ABD" w:rsidRPr="005B5567" w:rsidRDefault="00845ABD" w:rsidP="00845ABD">
      <w:pPr>
        <w:rPr>
          <w:rFonts w:ascii="Calibri" w:hAnsi="Calibri" w:cs="Calibri"/>
          <w:sz w:val="22"/>
          <w:szCs w:val="22"/>
        </w:rPr>
      </w:pPr>
    </w:p>
    <w:p w14:paraId="4581C25F" w14:textId="77777777" w:rsidR="00845ABD" w:rsidRPr="005B5567" w:rsidRDefault="00845ABD" w:rsidP="00845ABD">
      <w:pPr>
        <w:spacing w:line="276" w:lineRule="auto"/>
        <w:rPr>
          <w:rFonts w:ascii="Calibri" w:hAnsi="Calibri" w:cs="Calibri"/>
          <w:sz w:val="22"/>
          <w:szCs w:val="22"/>
        </w:rPr>
      </w:pPr>
      <w:r w:rsidRPr="005B5567">
        <w:rPr>
          <w:rFonts w:ascii="Calibri" w:hAnsi="Calibri" w:cs="Calibri"/>
          <w:sz w:val="22"/>
          <w:szCs w:val="22"/>
        </w:rPr>
        <w:t>a</w:t>
      </w:r>
    </w:p>
    <w:p w14:paraId="1E0A9B98" w14:textId="77777777" w:rsidR="00845ABD" w:rsidRPr="005B5567" w:rsidRDefault="00845ABD" w:rsidP="00845ABD">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 z siedzibą </w:t>
      </w:r>
    </w:p>
    <w:p w14:paraId="17FFCAF9" w14:textId="77777777" w:rsidR="00845ABD" w:rsidRPr="005B5567" w:rsidRDefault="00845ABD" w:rsidP="00845ABD">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 ................................ przy ul. ........................................................................ wpisaną w:</w:t>
      </w:r>
    </w:p>
    <w:p w14:paraId="4B1A6123" w14:textId="77777777" w:rsidR="00845ABD" w:rsidRPr="005B5567" w:rsidRDefault="00845ABD" w:rsidP="00845ABD">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Centralnej Ewidencji i Informacji o Działalności Gospodarczej Rzeczypospolitej Polskiej,</w:t>
      </w:r>
    </w:p>
    <w:p w14:paraId="4E0D5BC6" w14:textId="77777777" w:rsidR="00845ABD" w:rsidRPr="005B5567" w:rsidRDefault="00845ABD" w:rsidP="00845ABD">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 xml:space="preserve">Krajowym Rejestrze Sądowym w Sądzie Rejonowym </w:t>
      </w:r>
    </w:p>
    <w:p w14:paraId="71868F85" w14:textId="77777777" w:rsidR="00845ABD" w:rsidRPr="005B5567" w:rsidRDefault="00845ABD" w:rsidP="00845ABD">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w .................................................................... pod nr ................... </w:t>
      </w:r>
      <w:r w:rsidRPr="005B5567">
        <w:rPr>
          <w:rStyle w:val="Odwoanieprzypisudolnego"/>
          <w:rFonts w:ascii="Calibri" w:hAnsi="Calibri" w:cs="Calibri"/>
          <w:sz w:val="22"/>
          <w:szCs w:val="22"/>
        </w:rPr>
        <w:footnoteReference w:id="1"/>
      </w:r>
    </w:p>
    <w:p w14:paraId="523CE44A" w14:textId="77777777" w:rsidR="00845ABD" w:rsidRPr="005B5567" w:rsidRDefault="00845ABD" w:rsidP="00845ABD">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reprezentowanym przez:</w:t>
      </w:r>
    </w:p>
    <w:p w14:paraId="050ED835" w14:textId="77777777" w:rsidR="00845ABD" w:rsidRPr="005B5567" w:rsidRDefault="00845ABD" w:rsidP="00845ABD">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t>
      </w:r>
    </w:p>
    <w:p w14:paraId="25891D42" w14:textId="77777777" w:rsidR="00845ABD" w:rsidRPr="005B5567" w:rsidRDefault="00845ABD" w:rsidP="00845ABD">
      <w:pPr>
        <w:spacing w:line="276" w:lineRule="auto"/>
        <w:rPr>
          <w:rFonts w:ascii="Calibri" w:hAnsi="Calibri" w:cs="Calibri"/>
          <w:sz w:val="22"/>
          <w:szCs w:val="22"/>
        </w:rPr>
      </w:pPr>
      <w:r w:rsidRPr="005B5567">
        <w:rPr>
          <w:rFonts w:ascii="Calibri" w:hAnsi="Calibri" w:cs="Calibri"/>
          <w:sz w:val="22"/>
          <w:szCs w:val="22"/>
        </w:rPr>
        <w:t>......................................................................................................................</w:t>
      </w:r>
    </w:p>
    <w:p w14:paraId="183422B4" w14:textId="77777777" w:rsidR="00845ABD" w:rsidRDefault="00845ABD" w:rsidP="00845ABD">
      <w:pPr>
        <w:spacing w:line="276" w:lineRule="auto"/>
        <w:rPr>
          <w:rFonts w:ascii="Calibri" w:hAnsi="Calibri" w:cs="Calibri"/>
          <w:sz w:val="22"/>
          <w:szCs w:val="22"/>
        </w:rPr>
      </w:pPr>
    </w:p>
    <w:p w14:paraId="23240FEF" w14:textId="77777777" w:rsidR="00845ABD" w:rsidRPr="005B5567" w:rsidRDefault="00845ABD" w:rsidP="00845ABD">
      <w:pPr>
        <w:spacing w:line="276" w:lineRule="auto"/>
        <w:rPr>
          <w:rFonts w:ascii="Calibri" w:hAnsi="Calibri" w:cs="Calibri"/>
          <w:sz w:val="22"/>
          <w:szCs w:val="22"/>
        </w:rPr>
      </w:pPr>
      <w:r w:rsidRPr="005B5567">
        <w:rPr>
          <w:rFonts w:ascii="Calibri" w:hAnsi="Calibri" w:cs="Calibri"/>
          <w:sz w:val="22"/>
          <w:szCs w:val="22"/>
        </w:rPr>
        <w:t>zwaną/</w:t>
      </w:r>
      <w:proofErr w:type="spellStart"/>
      <w:r w:rsidRPr="005B5567">
        <w:rPr>
          <w:rFonts w:ascii="Calibri" w:hAnsi="Calibri" w:cs="Calibri"/>
          <w:sz w:val="22"/>
          <w:szCs w:val="22"/>
        </w:rPr>
        <w:t>ym</w:t>
      </w:r>
      <w:proofErr w:type="spellEnd"/>
      <w:r w:rsidRPr="005B5567">
        <w:rPr>
          <w:rFonts w:ascii="Calibri" w:hAnsi="Calibri" w:cs="Calibri"/>
          <w:sz w:val="22"/>
          <w:szCs w:val="22"/>
        </w:rPr>
        <w:t xml:space="preserve"> dalej Wykonawcą</w:t>
      </w:r>
    </w:p>
    <w:p w14:paraId="398414AC" w14:textId="77777777" w:rsidR="00845ABD" w:rsidRPr="005B5567" w:rsidRDefault="00845ABD" w:rsidP="00845ABD">
      <w:pPr>
        <w:pStyle w:val="Tekstpodstawowy21"/>
        <w:rPr>
          <w:rFonts w:ascii="Calibri" w:hAnsi="Calibri" w:cs="Calibri"/>
          <w:sz w:val="22"/>
          <w:szCs w:val="22"/>
        </w:rPr>
      </w:pPr>
    </w:p>
    <w:p w14:paraId="1B19E3F4" w14:textId="77777777" w:rsidR="00845ABD" w:rsidRPr="005B5567" w:rsidRDefault="00845ABD" w:rsidP="00845ABD">
      <w:pPr>
        <w:pStyle w:val="Tekstpodstawowy21"/>
        <w:rPr>
          <w:rFonts w:ascii="Calibri" w:hAnsi="Calibri" w:cs="Calibri"/>
          <w:sz w:val="22"/>
          <w:szCs w:val="22"/>
        </w:rPr>
      </w:pPr>
      <w:r w:rsidRPr="005B5567">
        <w:rPr>
          <w:rFonts w:ascii="Calibri" w:hAnsi="Calibri" w:cs="Calibri"/>
          <w:sz w:val="22"/>
          <w:szCs w:val="22"/>
        </w:rPr>
        <w:t>Strony umowy  zgodnie postanowiły, co następuje:</w:t>
      </w:r>
    </w:p>
    <w:p w14:paraId="4B4AB678" w14:textId="77777777" w:rsidR="00845ABD" w:rsidRPr="005B5567" w:rsidRDefault="00845ABD" w:rsidP="00845ABD">
      <w:pPr>
        <w:pStyle w:val="Tekstpodstawowy21"/>
        <w:rPr>
          <w:rFonts w:ascii="Calibri" w:hAnsi="Calibri" w:cs="Calibri"/>
          <w:sz w:val="22"/>
          <w:szCs w:val="22"/>
        </w:rPr>
      </w:pPr>
    </w:p>
    <w:p w14:paraId="0C470798" w14:textId="77777777" w:rsidR="00845ABD" w:rsidRPr="005B5567" w:rsidRDefault="00845ABD" w:rsidP="00845ABD">
      <w:pPr>
        <w:spacing w:line="276" w:lineRule="auto"/>
        <w:jc w:val="both"/>
        <w:rPr>
          <w:rFonts w:ascii="Calibri" w:hAnsi="Calibri" w:cs="Calibri"/>
          <w:i/>
          <w:sz w:val="22"/>
          <w:szCs w:val="22"/>
        </w:rPr>
      </w:pPr>
      <w:r w:rsidRPr="005B5567">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1BFAF836" w14:textId="77777777" w:rsidR="00845ABD" w:rsidRPr="005B5567" w:rsidRDefault="00845ABD" w:rsidP="00845ABD">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0610E69E" w14:textId="77777777" w:rsidR="00845ABD" w:rsidRPr="005B5567" w:rsidRDefault="00845ABD" w:rsidP="00845ABD">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516BFB50" w14:textId="77777777" w:rsidR="00845ABD" w:rsidRPr="005B5567" w:rsidRDefault="00845ABD" w:rsidP="00845ABD">
      <w:pPr>
        <w:spacing w:line="276" w:lineRule="auto"/>
        <w:jc w:val="both"/>
        <w:rPr>
          <w:rFonts w:ascii="Calibri" w:hAnsi="Calibri" w:cs="Calibri"/>
          <w:sz w:val="22"/>
          <w:szCs w:val="22"/>
        </w:rPr>
      </w:pPr>
    </w:p>
    <w:p w14:paraId="4603E7A2" w14:textId="259BB21F" w:rsidR="00845ABD" w:rsidRDefault="00845ABD" w:rsidP="00845ABD">
      <w:pPr>
        <w:jc w:val="both"/>
        <w:rPr>
          <w:rFonts w:asciiTheme="minorHAnsi" w:hAnsiTheme="minorHAnsi" w:cstheme="minorHAnsi"/>
          <w:sz w:val="22"/>
          <w:szCs w:val="22"/>
        </w:rPr>
      </w:pPr>
      <w:r w:rsidRPr="00560BED">
        <w:rPr>
          <w:rFonts w:asciiTheme="minorHAnsi" w:eastAsia="Calibri" w:hAnsiTheme="minorHAnsi" w:cstheme="minorHAnsi"/>
          <w:sz w:val="22"/>
          <w:szCs w:val="22"/>
        </w:rPr>
        <w:t xml:space="preserve">W wyniku przeprowadzonego postępowania o udzielenie zamówienia publicznego w trybie podstawowym bez przeprowadzania negocjacji nr </w:t>
      </w:r>
      <w:r>
        <w:rPr>
          <w:rFonts w:asciiTheme="minorHAnsi" w:eastAsia="Calibri" w:hAnsiTheme="minorHAnsi" w:cstheme="minorHAnsi"/>
          <w:sz w:val="22"/>
          <w:szCs w:val="22"/>
        </w:rPr>
        <w:t>1/SMRS/26</w:t>
      </w:r>
      <w:r w:rsidRPr="00560BED">
        <w:rPr>
          <w:rFonts w:asciiTheme="minorHAnsi" w:eastAsia="Calibri" w:hAnsiTheme="minorHAnsi" w:cstheme="minorHAnsi"/>
          <w:sz w:val="22"/>
          <w:szCs w:val="22"/>
        </w:rPr>
        <w:t xml:space="preserve"> </w:t>
      </w:r>
      <w:r w:rsidRPr="00560BED">
        <w:rPr>
          <w:rFonts w:asciiTheme="minorHAnsi" w:hAnsiTheme="minorHAnsi" w:cstheme="minorHAnsi"/>
          <w:sz w:val="22"/>
          <w:szCs w:val="22"/>
        </w:rPr>
        <w:t xml:space="preserve">zgodnie z ustawą z dnia </w:t>
      </w:r>
      <w:r>
        <w:rPr>
          <w:rFonts w:asciiTheme="minorHAnsi" w:hAnsiTheme="minorHAnsi" w:cstheme="minorHAnsi"/>
          <w:sz w:val="22"/>
          <w:szCs w:val="22"/>
        </w:rPr>
        <w:br/>
      </w:r>
      <w:r w:rsidRPr="00560BED">
        <w:rPr>
          <w:rFonts w:asciiTheme="minorHAnsi" w:hAnsiTheme="minorHAnsi" w:cstheme="minorHAnsi"/>
          <w:sz w:val="22"/>
          <w:szCs w:val="22"/>
        </w:rPr>
        <w:t>11 września 2019 r. Prawo zamówień publicznych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560BED">
        <w:rPr>
          <w:rFonts w:asciiTheme="minorHAnsi" w:hAnsiTheme="minorHAnsi" w:cstheme="minorHAnsi"/>
          <w:sz w:val="22"/>
          <w:szCs w:val="22"/>
        </w:rPr>
        <w:t>Dz. U. z 20</w:t>
      </w:r>
      <w:r>
        <w:rPr>
          <w:rFonts w:asciiTheme="minorHAnsi" w:hAnsiTheme="minorHAnsi" w:cstheme="minorHAnsi"/>
          <w:sz w:val="22"/>
          <w:szCs w:val="22"/>
        </w:rPr>
        <w:t>24</w:t>
      </w:r>
      <w:r w:rsidRPr="00560BED">
        <w:rPr>
          <w:rFonts w:asciiTheme="minorHAnsi" w:hAnsiTheme="minorHAnsi" w:cstheme="minorHAnsi"/>
          <w:sz w:val="22"/>
          <w:szCs w:val="22"/>
        </w:rPr>
        <w:t xml:space="preserve"> r. poz. </w:t>
      </w:r>
      <w:r>
        <w:rPr>
          <w:rFonts w:asciiTheme="minorHAnsi" w:hAnsiTheme="minorHAnsi" w:cstheme="minorHAnsi"/>
          <w:sz w:val="22"/>
          <w:szCs w:val="22"/>
        </w:rPr>
        <w:t xml:space="preserve">1320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w:t>
      </w:r>
      <w:r w:rsidRPr="00560BED">
        <w:rPr>
          <w:rFonts w:asciiTheme="minorHAnsi" w:hAnsiTheme="minorHAnsi" w:cstheme="minorHAnsi"/>
          <w:sz w:val="22"/>
          <w:szCs w:val="22"/>
        </w:rPr>
        <w:t>).</w:t>
      </w:r>
    </w:p>
    <w:p w14:paraId="1EDA1AD4" w14:textId="77777777" w:rsidR="00845ABD" w:rsidRPr="00153B64" w:rsidRDefault="00845ABD" w:rsidP="00845ABD">
      <w:pPr>
        <w:overflowPunct/>
        <w:autoSpaceDE/>
        <w:autoSpaceDN/>
        <w:adjustRightInd/>
        <w:jc w:val="center"/>
        <w:textAlignment w:val="auto"/>
        <w:rPr>
          <w:rFonts w:asciiTheme="minorHAnsi" w:hAnsiTheme="minorHAnsi" w:cstheme="minorHAnsi"/>
          <w:sz w:val="22"/>
          <w:szCs w:val="22"/>
        </w:rPr>
      </w:pPr>
      <w:r w:rsidRPr="00153B64">
        <w:rPr>
          <w:rFonts w:asciiTheme="minorHAnsi" w:hAnsiTheme="minorHAnsi" w:cstheme="minorHAnsi"/>
          <w:sz w:val="22"/>
          <w:szCs w:val="22"/>
        </w:rPr>
        <w:lastRenderedPageBreak/>
        <w:t>§1</w:t>
      </w:r>
    </w:p>
    <w:p w14:paraId="3043FCDA" w14:textId="77777777" w:rsidR="00845ABD" w:rsidRPr="00D4266F" w:rsidRDefault="00845ABD" w:rsidP="00845AB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153B64">
        <w:rPr>
          <w:rFonts w:ascii="Calibri" w:hAnsi="Calibri" w:cs="Calibri"/>
          <w:sz w:val="22"/>
          <w:szCs w:val="22"/>
        </w:rPr>
        <w:t xml:space="preserve">Wykonawca oświadcza, że posiada doświadczenie, wiedzę i potencjał w zakresie wykonania </w:t>
      </w:r>
      <w:r w:rsidRPr="00D4266F">
        <w:rPr>
          <w:rFonts w:asciiTheme="minorHAnsi" w:hAnsiTheme="minorHAnsi" w:cstheme="minorHAnsi"/>
          <w:sz w:val="22"/>
          <w:szCs w:val="22"/>
        </w:rPr>
        <w:t>przedmiotu zamówienia.</w:t>
      </w:r>
    </w:p>
    <w:p w14:paraId="3B47F5C3" w14:textId="77777777" w:rsidR="00845ABD" w:rsidRPr="003C6A4A" w:rsidRDefault="00845ABD" w:rsidP="00845AB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81380B">
        <w:rPr>
          <w:rFonts w:asciiTheme="minorHAnsi" w:hAnsiTheme="minorHAnsi" w:cstheme="minorHAnsi"/>
          <w:sz w:val="22"/>
          <w:szCs w:val="22"/>
        </w:rPr>
        <w:t>Wykonawca oświadcza, że w dniu podpisania umowy nie podlega wykluczeniu z postępowania</w:t>
      </w:r>
      <w:r>
        <w:rPr>
          <w:rFonts w:asciiTheme="minorHAnsi" w:hAnsiTheme="minorHAnsi" w:cstheme="minorHAnsi"/>
          <w:sz w:val="22"/>
          <w:szCs w:val="22"/>
        </w:rPr>
        <w:t xml:space="preserve">                </w:t>
      </w:r>
      <w:r w:rsidRPr="0081380B">
        <w:rPr>
          <w:rFonts w:asciiTheme="minorHAnsi" w:hAnsiTheme="minorHAnsi" w:cstheme="minorHAnsi"/>
          <w:sz w:val="22"/>
          <w:szCs w:val="22"/>
        </w:rPr>
        <w:t xml:space="preserve"> na postawie art. 108 ust. 1</w:t>
      </w:r>
      <w:r>
        <w:rPr>
          <w:rFonts w:asciiTheme="minorHAnsi" w:hAnsiTheme="minorHAnsi" w:cstheme="minorHAnsi"/>
          <w:sz w:val="22"/>
          <w:szCs w:val="22"/>
        </w:rPr>
        <w:t xml:space="preserve"> </w:t>
      </w:r>
      <w:r w:rsidRPr="0081380B">
        <w:rPr>
          <w:rFonts w:asciiTheme="minorHAnsi" w:hAnsiTheme="minorHAnsi" w:cstheme="minorHAnsi"/>
          <w:sz w:val="22"/>
          <w:szCs w:val="22"/>
        </w:rPr>
        <w:t>ustawy z dnia 11 września 2019 r. Prawo zamówień publicznych</w:t>
      </w:r>
      <w:r>
        <w:rPr>
          <w:rFonts w:asciiTheme="minorHAnsi" w:hAnsiTheme="minorHAnsi" w:cstheme="minorHAnsi"/>
          <w:sz w:val="22"/>
          <w:szCs w:val="22"/>
        </w:rPr>
        <w:t xml:space="preserve">                          oraz </w:t>
      </w:r>
      <w:r w:rsidRPr="0081380B">
        <w:rPr>
          <w:rFonts w:asciiTheme="minorHAnsi" w:hAnsiTheme="minorHAnsi" w:cstheme="minorHAnsi"/>
          <w:sz w:val="22"/>
          <w:szCs w:val="22"/>
        </w:rPr>
        <w:t xml:space="preserve">na podstawie art. 7 ust. 1 pkt 1 – 3 ustawy z dnia 13 kwietnia 2022 r. o szczególnych rozwiązaniach </w:t>
      </w:r>
      <w:r w:rsidRPr="003C6A4A">
        <w:rPr>
          <w:rFonts w:asciiTheme="minorHAnsi" w:hAnsiTheme="minorHAnsi" w:cstheme="minorHAnsi"/>
          <w:sz w:val="22"/>
          <w:szCs w:val="22"/>
        </w:rPr>
        <w:t>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3C6A4A">
        <w:rPr>
          <w:rFonts w:asciiTheme="minorHAnsi" w:hAnsiTheme="minorHAnsi" w:cstheme="minorHAnsi"/>
          <w:sz w:val="22"/>
          <w:szCs w:val="22"/>
        </w:rPr>
        <w:t>Dz.U. z 202</w:t>
      </w:r>
      <w:r>
        <w:rPr>
          <w:rFonts w:asciiTheme="minorHAnsi" w:hAnsiTheme="minorHAnsi" w:cstheme="minorHAnsi"/>
          <w:sz w:val="22"/>
          <w:szCs w:val="22"/>
        </w:rPr>
        <w:t>5</w:t>
      </w:r>
      <w:r w:rsidRPr="003C6A4A">
        <w:rPr>
          <w:rFonts w:asciiTheme="minorHAnsi" w:hAnsiTheme="minorHAnsi" w:cstheme="minorHAnsi"/>
          <w:sz w:val="22"/>
          <w:szCs w:val="22"/>
        </w:rPr>
        <w:t xml:space="preserve"> r., poz. </w:t>
      </w:r>
      <w:r>
        <w:rPr>
          <w:rFonts w:asciiTheme="minorHAnsi" w:hAnsiTheme="minorHAnsi" w:cstheme="minorHAnsi"/>
          <w:sz w:val="22"/>
          <w:szCs w:val="22"/>
        </w:rPr>
        <w:t>514</w:t>
      </w:r>
      <w:r w:rsidRPr="003C6A4A">
        <w:rPr>
          <w:rFonts w:asciiTheme="minorHAnsi" w:hAnsiTheme="minorHAnsi" w:cstheme="minorHAnsi"/>
          <w:sz w:val="22"/>
          <w:szCs w:val="22"/>
        </w:rPr>
        <w:t>)</w:t>
      </w:r>
      <w:r>
        <w:rPr>
          <w:rFonts w:asciiTheme="minorHAnsi" w:hAnsiTheme="minorHAnsi" w:cstheme="minorHAnsi"/>
          <w:sz w:val="22"/>
          <w:szCs w:val="22"/>
        </w:rPr>
        <w:t>.</w:t>
      </w:r>
    </w:p>
    <w:p w14:paraId="52AC0704" w14:textId="77777777" w:rsidR="00845ABD" w:rsidRPr="009C2739" w:rsidRDefault="00845ABD" w:rsidP="00845AB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D4266F">
        <w:rPr>
          <w:rFonts w:asciiTheme="minorHAnsi" w:hAnsiTheme="minorHAnsi" w:cstheme="minorHAnsi"/>
          <w:sz w:val="22"/>
          <w:szCs w:val="22"/>
        </w:rPr>
        <w:t xml:space="preserve">Wykonawca oświadcza, że zajmuje się czynnościami wchodzącymi w zakres niniejszej umowy                                        </w:t>
      </w:r>
      <w:r w:rsidRPr="009C2739">
        <w:rPr>
          <w:rFonts w:asciiTheme="minorHAnsi" w:hAnsiTheme="minorHAnsi" w:cstheme="minorHAnsi"/>
          <w:sz w:val="22"/>
          <w:szCs w:val="22"/>
        </w:rPr>
        <w:t>w ramach zawodowego charakteru jego działalności.</w:t>
      </w:r>
    </w:p>
    <w:p w14:paraId="2C9601BE" w14:textId="77777777" w:rsidR="00845ABD" w:rsidRPr="009C2739" w:rsidRDefault="00845ABD" w:rsidP="00845AB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pacing w:val="-3"/>
          <w:sz w:val="22"/>
          <w:szCs w:val="22"/>
        </w:rPr>
        <w:t>Wykonawca zobowiązuje się wykonać powierzone mu zadanie z zachowaniem należytej staranności.</w:t>
      </w:r>
    </w:p>
    <w:p w14:paraId="11CD8EF9" w14:textId="77777777" w:rsidR="00845ABD" w:rsidRPr="00EC0890" w:rsidRDefault="00845ABD" w:rsidP="00845ABD">
      <w:pPr>
        <w:numPr>
          <w:ilvl w:val="0"/>
          <w:numId w:val="3"/>
        </w:numPr>
        <w:overflowPunct/>
        <w:autoSpaceDE/>
        <w:autoSpaceDN/>
        <w:adjustRightInd/>
        <w:ind w:left="357" w:hanging="357"/>
        <w:jc w:val="both"/>
        <w:textAlignment w:val="auto"/>
        <w:rPr>
          <w:rFonts w:ascii="Calibri" w:hAnsi="Calibri" w:cs="Calibri"/>
          <w:sz w:val="22"/>
          <w:szCs w:val="22"/>
        </w:rPr>
      </w:pPr>
      <w:r w:rsidRPr="00153B64">
        <w:rPr>
          <w:rFonts w:ascii="Calibri" w:hAnsi="Calibri" w:cs="Calibri"/>
          <w:spacing w:val="-3"/>
          <w:sz w:val="22"/>
          <w:szCs w:val="22"/>
        </w:rPr>
        <w:t xml:space="preserve">Wykonawca ponosi odpowiedzialność za wykonanie zadań przewidzianych niniejszą umową </w:t>
      </w:r>
      <w:r>
        <w:rPr>
          <w:rFonts w:ascii="Calibri" w:hAnsi="Calibri" w:cs="Calibri"/>
          <w:spacing w:val="-3"/>
          <w:sz w:val="22"/>
          <w:szCs w:val="22"/>
        </w:rPr>
        <w:t xml:space="preserve">                           </w:t>
      </w:r>
      <w:r w:rsidRPr="00153B64">
        <w:rPr>
          <w:rFonts w:ascii="Calibri" w:hAnsi="Calibri" w:cs="Calibri"/>
          <w:spacing w:val="-3"/>
          <w:sz w:val="22"/>
          <w:szCs w:val="22"/>
        </w:rPr>
        <w:t>oraz przepisami prawa obowiązującego w tym zakresie.</w:t>
      </w:r>
    </w:p>
    <w:p w14:paraId="15F29BBC" w14:textId="77777777" w:rsidR="00845ABD" w:rsidRPr="0089559F" w:rsidRDefault="00845ABD" w:rsidP="00845AB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części przedmiotu Umowy, które wykonuje przy pomocy podwykonawców, odpowiadając za ich działania i zaniechania</w:t>
      </w:r>
      <w:r>
        <w:rPr>
          <w:rFonts w:ascii="Calibri" w:hAnsi="Calibri" w:cs="Calibri"/>
          <w:sz w:val="22"/>
          <w:szCs w:val="22"/>
        </w:rPr>
        <w:t xml:space="preserve">                         </w:t>
      </w:r>
      <w:r w:rsidRPr="0089559F">
        <w:rPr>
          <w:rFonts w:ascii="Calibri" w:hAnsi="Calibri" w:cs="Calibri"/>
          <w:sz w:val="22"/>
          <w:szCs w:val="22"/>
        </w:rPr>
        <w:t xml:space="preserve"> jak za własne, w tym również za dotrzymanie terminów wykonania przedmiotu Umowy.</w:t>
      </w:r>
    </w:p>
    <w:p w14:paraId="174D3465" w14:textId="77777777" w:rsidR="00845ABD" w:rsidRPr="0089559F" w:rsidRDefault="00845ABD" w:rsidP="00845AB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ewentualne straty i szkody wynikłe w związku z wykonywanymi pracami przez podwykonawców.</w:t>
      </w:r>
    </w:p>
    <w:p w14:paraId="07DFC9E8" w14:textId="77777777" w:rsidR="00845ABD" w:rsidRPr="0089559F" w:rsidRDefault="00845ABD" w:rsidP="00845AB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wszelką odpowiedzialność za zapłatę wynagrodzenia należnego podwykonawcy.</w:t>
      </w:r>
    </w:p>
    <w:p w14:paraId="2F517A23" w14:textId="77777777" w:rsidR="00845ABD" w:rsidRPr="00EC0890" w:rsidRDefault="00845ABD" w:rsidP="00845AB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9622C1">
        <w:rPr>
          <w:rFonts w:ascii="Calibri" w:hAnsi="Calibri" w:cs="Calibri"/>
          <w:sz w:val="22"/>
          <w:szCs w:val="22"/>
        </w:rPr>
        <w:t xml:space="preserve">Zapisy ust. </w:t>
      </w:r>
      <w:r>
        <w:rPr>
          <w:rFonts w:ascii="Calibri" w:hAnsi="Calibri" w:cs="Calibri"/>
          <w:sz w:val="22"/>
          <w:szCs w:val="22"/>
        </w:rPr>
        <w:t>6</w:t>
      </w:r>
      <w:r w:rsidRPr="009622C1">
        <w:rPr>
          <w:rFonts w:ascii="Calibri" w:hAnsi="Calibri" w:cs="Calibri"/>
          <w:sz w:val="22"/>
          <w:szCs w:val="22"/>
        </w:rPr>
        <w:t xml:space="preserve"> – </w:t>
      </w:r>
      <w:r>
        <w:rPr>
          <w:rFonts w:ascii="Calibri" w:hAnsi="Calibri" w:cs="Calibri"/>
          <w:sz w:val="22"/>
          <w:szCs w:val="22"/>
        </w:rPr>
        <w:t>8</w:t>
      </w:r>
      <w:r w:rsidRPr="009622C1">
        <w:rPr>
          <w:rFonts w:ascii="Calibri" w:hAnsi="Calibri" w:cs="Calibri"/>
          <w:sz w:val="22"/>
          <w:szCs w:val="22"/>
        </w:rPr>
        <w:t xml:space="preserve"> będą miały zastosowanie tylko i wyłącznie w przypadku realizacji części przedmiotu Umowy</w:t>
      </w:r>
      <w:r w:rsidRPr="0089559F">
        <w:rPr>
          <w:rFonts w:ascii="Calibri" w:hAnsi="Calibri" w:cs="Calibri"/>
          <w:sz w:val="22"/>
          <w:szCs w:val="22"/>
        </w:rPr>
        <w:t xml:space="preserve"> przez podwykonawców.</w:t>
      </w:r>
    </w:p>
    <w:p w14:paraId="63C754AC" w14:textId="77777777" w:rsidR="00845ABD" w:rsidRPr="008B6E86" w:rsidRDefault="00845ABD" w:rsidP="00845ABD">
      <w:pPr>
        <w:overflowPunct/>
        <w:autoSpaceDE/>
        <w:autoSpaceDN/>
        <w:adjustRightInd/>
        <w:ind w:left="357"/>
        <w:jc w:val="both"/>
        <w:textAlignment w:val="auto"/>
        <w:rPr>
          <w:rFonts w:ascii="Calibri" w:hAnsi="Calibri" w:cs="Calibri"/>
          <w:sz w:val="22"/>
          <w:szCs w:val="22"/>
        </w:rPr>
      </w:pPr>
    </w:p>
    <w:p w14:paraId="71084105" w14:textId="77777777" w:rsidR="00845ABD" w:rsidRPr="00153B64" w:rsidRDefault="00845ABD" w:rsidP="00845ABD">
      <w:pPr>
        <w:jc w:val="center"/>
        <w:rPr>
          <w:rFonts w:asciiTheme="minorHAnsi" w:hAnsiTheme="minorHAnsi" w:cstheme="minorHAnsi"/>
          <w:sz w:val="22"/>
          <w:szCs w:val="22"/>
        </w:rPr>
      </w:pPr>
      <w:r w:rsidRPr="00153B64">
        <w:rPr>
          <w:rFonts w:asciiTheme="minorHAnsi" w:hAnsiTheme="minorHAnsi" w:cstheme="minorHAnsi"/>
          <w:sz w:val="22"/>
          <w:szCs w:val="22"/>
        </w:rPr>
        <w:sym w:font="Arial Narrow" w:char="00A7"/>
      </w:r>
      <w:r w:rsidRPr="00153B64">
        <w:rPr>
          <w:rFonts w:asciiTheme="minorHAnsi" w:hAnsiTheme="minorHAnsi" w:cstheme="minorHAnsi"/>
          <w:sz w:val="22"/>
          <w:szCs w:val="22"/>
        </w:rPr>
        <w:t xml:space="preserve"> 2</w:t>
      </w:r>
    </w:p>
    <w:p w14:paraId="64B3444A" w14:textId="610D28A7" w:rsidR="00845ABD" w:rsidRPr="004B5E40" w:rsidRDefault="00845ABD" w:rsidP="00845ABD">
      <w:pPr>
        <w:numPr>
          <w:ilvl w:val="0"/>
          <w:numId w:val="5"/>
        </w:numPr>
        <w:tabs>
          <w:tab w:val="clear" w:pos="1440"/>
          <w:tab w:val="num" w:pos="284"/>
        </w:tabs>
        <w:ind w:left="284" w:right="-55"/>
        <w:jc w:val="both"/>
        <w:rPr>
          <w:rFonts w:ascii="Calibri" w:hAnsi="Calibri"/>
          <w:sz w:val="22"/>
          <w:szCs w:val="22"/>
        </w:rPr>
      </w:pPr>
      <w:r w:rsidRPr="004B5E40">
        <w:rPr>
          <w:rFonts w:ascii="Calibri" w:hAnsi="Calibri"/>
          <w:sz w:val="22"/>
          <w:szCs w:val="22"/>
        </w:rPr>
        <w:t xml:space="preserve">Przedmiotem zamówienia jest dostawa odczynników, kalibratorów, materiałów kontrolnych </w:t>
      </w:r>
      <w:r w:rsidRPr="004B5E40">
        <w:rPr>
          <w:rFonts w:ascii="Calibri" w:hAnsi="Calibri"/>
          <w:sz w:val="22"/>
          <w:szCs w:val="22"/>
        </w:rPr>
        <w:br/>
        <w:t xml:space="preserve">i materiałów eksploatacyjnych wraz z dzierżawą dwóch analizatorów </w:t>
      </w:r>
      <w:proofErr w:type="spellStart"/>
      <w:r w:rsidRPr="004B5E40">
        <w:rPr>
          <w:rFonts w:ascii="Calibri" w:hAnsi="Calibri"/>
          <w:sz w:val="22"/>
          <w:szCs w:val="22"/>
        </w:rPr>
        <w:t>koagulologicznych</w:t>
      </w:r>
      <w:proofErr w:type="spellEnd"/>
      <w:r w:rsidRPr="004B5E40">
        <w:rPr>
          <w:rFonts w:ascii="Calibri" w:hAnsi="Calibri"/>
          <w:sz w:val="22"/>
          <w:szCs w:val="22"/>
        </w:rPr>
        <w:t xml:space="preserve"> spełniających parametry graniczne opisane w załączniku nr 3</w:t>
      </w:r>
      <w:r>
        <w:rPr>
          <w:rFonts w:ascii="Calibri" w:hAnsi="Calibri"/>
          <w:sz w:val="22"/>
          <w:szCs w:val="22"/>
        </w:rPr>
        <w:t xml:space="preserve"> </w:t>
      </w:r>
      <w:r w:rsidRPr="004B5E40">
        <w:rPr>
          <w:rFonts w:ascii="Calibri" w:hAnsi="Calibri"/>
          <w:sz w:val="22"/>
          <w:szCs w:val="22"/>
        </w:rPr>
        <w:t xml:space="preserve">do umowy, </w:t>
      </w:r>
      <w:r w:rsidRPr="004B5E40">
        <w:rPr>
          <w:rFonts w:ascii="Calibri" w:hAnsi="Calibri"/>
          <w:color w:val="000000"/>
          <w:sz w:val="22"/>
          <w:szCs w:val="22"/>
        </w:rPr>
        <w:t xml:space="preserve">do placówki Zamawiającego. </w:t>
      </w:r>
      <w:r w:rsidRPr="004B5E40">
        <w:rPr>
          <w:rFonts w:ascii="Calibri" w:hAnsi="Calibri" w:cs="Calibri"/>
          <w:sz w:val="22"/>
          <w:szCs w:val="22"/>
        </w:rPr>
        <w:t xml:space="preserve">Miejsce dostaw: Medyczne Laboratorium Diagnostyczne Szpitala Miejskiego </w:t>
      </w:r>
      <w:r>
        <w:rPr>
          <w:rFonts w:ascii="Calibri" w:hAnsi="Calibri" w:cs="Calibri"/>
          <w:sz w:val="22"/>
          <w:szCs w:val="22"/>
        </w:rPr>
        <w:br/>
      </w:r>
      <w:r w:rsidRPr="004B5E40">
        <w:rPr>
          <w:rFonts w:ascii="Calibri" w:hAnsi="Calibri" w:cs="Calibri"/>
          <w:sz w:val="22"/>
          <w:szCs w:val="22"/>
        </w:rPr>
        <w:t xml:space="preserve">w Rudzie Śląskiej Sp. z o.o.; 41-703 Ruda </w:t>
      </w:r>
      <w:proofErr w:type="spellStart"/>
      <w:r w:rsidRPr="004B5E40">
        <w:rPr>
          <w:rFonts w:ascii="Calibri" w:hAnsi="Calibri" w:cs="Calibri"/>
          <w:sz w:val="22"/>
          <w:szCs w:val="22"/>
        </w:rPr>
        <w:t>Śl</w:t>
      </w:r>
      <w:proofErr w:type="spellEnd"/>
      <w:r w:rsidRPr="005B5567">
        <w:rPr>
          <w:rFonts w:ascii="Calibri" w:hAnsi="Calibri" w:cs="Calibri"/>
          <w:sz w:val="22"/>
          <w:szCs w:val="22"/>
        </w:rPr>
        <w:sym w:font="Times New Roman" w:char="0105"/>
      </w:r>
      <w:r w:rsidRPr="004B5E40">
        <w:rPr>
          <w:rFonts w:ascii="Calibri" w:hAnsi="Calibri" w:cs="Calibri"/>
          <w:sz w:val="22"/>
          <w:szCs w:val="22"/>
        </w:rPr>
        <w:t xml:space="preserve">ska, ul. Wincentego Lipa 2 </w:t>
      </w:r>
      <w:r w:rsidRPr="004B5E40">
        <w:rPr>
          <w:rFonts w:ascii="Calibri" w:hAnsi="Calibri"/>
          <w:sz w:val="22"/>
          <w:szCs w:val="22"/>
        </w:rPr>
        <w:t xml:space="preserve">oraz 41-711 Ruda Śląska, </w:t>
      </w:r>
      <w:r>
        <w:rPr>
          <w:rFonts w:ascii="Calibri" w:hAnsi="Calibri"/>
          <w:sz w:val="22"/>
          <w:szCs w:val="22"/>
        </w:rPr>
        <w:br/>
      </w:r>
      <w:r w:rsidRPr="004B5E40">
        <w:rPr>
          <w:rFonts w:ascii="Calibri" w:hAnsi="Calibri"/>
          <w:sz w:val="22"/>
          <w:szCs w:val="22"/>
        </w:rPr>
        <w:t>ul. Główna 11.</w:t>
      </w:r>
    </w:p>
    <w:p w14:paraId="4C4FC53E" w14:textId="77777777" w:rsidR="00845ABD" w:rsidRPr="00F3069B" w:rsidRDefault="00845ABD" w:rsidP="00845ABD">
      <w:pPr>
        <w:numPr>
          <w:ilvl w:val="0"/>
          <w:numId w:val="5"/>
        </w:numPr>
        <w:tabs>
          <w:tab w:val="clear" w:pos="1440"/>
          <w:tab w:val="num" w:pos="284"/>
        </w:tabs>
        <w:ind w:left="284" w:right="-55"/>
        <w:jc w:val="both"/>
        <w:rPr>
          <w:rFonts w:ascii="Calibri" w:hAnsi="Calibri"/>
          <w:sz w:val="22"/>
          <w:szCs w:val="22"/>
        </w:rPr>
      </w:pPr>
      <w:r w:rsidRPr="00F3069B">
        <w:rPr>
          <w:rFonts w:asciiTheme="minorHAnsi" w:hAnsiTheme="minorHAnsi" w:cstheme="minorHAnsi"/>
          <w:sz w:val="22"/>
          <w:szCs w:val="22"/>
        </w:rPr>
        <w:t>Wykonawca zobowiązany jest dostarczyć przedmiot zamówienia spełniający wymogi i wytworzony zgodnie z obowiązującymi przepisami prawa takimi jak w szczególności</w:t>
      </w:r>
      <w:r>
        <w:rPr>
          <w:rFonts w:asciiTheme="minorHAnsi" w:hAnsiTheme="minorHAnsi" w:cstheme="minorHAnsi"/>
          <w:sz w:val="22"/>
          <w:szCs w:val="22"/>
        </w:rPr>
        <w:t>:</w:t>
      </w:r>
      <w:r w:rsidRPr="00F3069B">
        <w:rPr>
          <w:rFonts w:asciiTheme="minorHAnsi" w:hAnsiTheme="minorHAnsi" w:cstheme="minorHAnsi"/>
          <w:b/>
          <w:bCs/>
          <w:kern w:val="3"/>
          <w:sz w:val="22"/>
          <w:szCs w:val="22"/>
        </w:rPr>
        <w:t xml:space="preserve"> </w:t>
      </w:r>
    </w:p>
    <w:p w14:paraId="2B4EA6C1" w14:textId="77777777" w:rsidR="00845ABD" w:rsidRDefault="00845ABD" w:rsidP="00845ABD">
      <w:pPr>
        <w:pStyle w:val="Akapitzlist"/>
        <w:numPr>
          <w:ilvl w:val="0"/>
          <w:numId w:val="44"/>
        </w:numPr>
        <w:ind w:right="48"/>
        <w:jc w:val="both"/>
        <w:textAlignment w:val="auto"/>
        <w:rPr>
          <w:rFonts w:ascii="Calibri" w:hAnsi="Calibri" w:cs="Calibri"/>
          <w:sz w:val="22"/>
          <w:szCs w:val="22"/>
        </w:rPr>
      </w:pPr>
      <w:r w:rsidRPr="007760E2">
        <w:rPr>
          <w:rFonts w:ascii="Calibri" w:hAnsi="Calibri" w:cs="Calibri"/>
          <w:sz w:val="22"/>
          <w:szCs w:val="22"/>
        </w:rPr>
        <w:t>Ustawie z dnia 07 kwietnia 2022 r. o wyrobach medycznych (</w:t>
      </w:r>
      <w:proofErr w:type="spellStart"/>
      <w:r w:rsidRPr="007760E2">
        <w:rPr>
          <w:rFonts w:ascii="Calibri" w:hAnsi="Calibri" w:cs="Calibri"/>
          <w:sz w:val="22"/>
          <w:szCs w:val="22"/>
        </w:rPr>
        <w:t>t.j</w:t>
      </w:r>
      <w:proofErr w:type="spellEnd"/>
      <w:r w:rsidRPr="007760E2">
        <w:rPr>
          <w:rFonts w:ascii="Calibri" w:hAnsi="Calibri" w:cs="Calibri"/>
          <w:sz w:val="22"/>
          <w:szCs w:val="22"/>
        </w:rPr>
        <w:t xml:space="preserve">. Dz. U. z 2024 r.,                             poz. 1620 z </w:t>
      </w:r>
      <w:proofErr w:type="spellStart"/>
      <w:r w:rsidRPr="007760E2">
        <w:rPr>
          <w:rFonts w:ascii="Calibri" w:hAnsi="Calibri" w:cs="Calibri"/>
          <w:sz w:val="22"/>
          <w:szCs w:val="22"/>
        </w:rPr>
        <w:t>późn</w:t>
      </w:r>
      <w:proofErr w:type="spellEnd"/>
      <w:r w:rsidRPr="007760E2">
        <w:rPr>
          <w:rFonts w:ascii="Calibri" w:hAnsi="Calibri" w:cs="Calibri"/>
          <w:sz w:val="22"/>
          <w:szCs w:val="22"/>
        </w:rPr>
        <w:t>. zm.);</w:t>
      </w:r>
      <w:bookmarkStart w:id="0" w:name="_Hlk189044250"/>
    </w:p>
    <w:p w14:paraId="035FFBAE" w14:textId="77777777" w:rsidR="00845ABD" w:rsidRDefault="00845ABD" w:rsidP="00845ABD">
      <w:pPr>
        <w:pStyle w:val="Akapitzlist"/>
        <w:numPr>
          <w:ilvl w:val="0"/>
          <w:numId w:val="44"/>
        </w:numPr>
        <w:ind w:right="48"/>
        <w:jc w:val="both"/>
        <w:textAlignment w:val="auto"/>
        <w:rPr>
          <w:rFonts w:ascii="Calibri" w:hAnsi="Calibri" w:cs="Calibri"/>
          <w:sz w:val="22"/>
          <w:szCs w:val="22"/>
        </w:rPr>
      </w:pPr>
      <w:r w:rsidRPr="007760E2">
        <w:rPr>
          <w:rFonts w:ascii="Calibri" w:hAnsi="Calibri" w:cs="Calibri"/>
          <w:sz w:val="22"/>
          <w:szCs w:val="22"/>
        </w:rPr>
        <w:t xml:space="preserve">Rozporządzeniu Ministra Zdrowia z dnia 5 listopada 2010 r. w sprawie sposobu klasyfikowania wyrobów medycznych (Dz. U. z 2010 r. Nr 215, poz. 1416 z </w:t>
      </w:r>
      <w:proofErr w:type="spellStart"/>
      <w:r w:rsidRPr="007760E2">
        <w:rPr>
          <w:rFonts w:ascii="Calibri" w:hAnsi="Calibri" w:cs="Calibri"/>
          <w:sz w:val="22"/>
          <w:szCs w:val="22"/>
        </w:rPr>
        <w:t>późn</w:t>
      </w:r>
      <w:proofErr w:type="spellEnd"/>
      <w:r w:rsidRPr="007760E2">
        <w:rPr>
          <w:rFonts w:ascii="Calibri" w:hAnsi="Calibri" w:cs="Calibri"/>
          <w:sz w:val="22"/>
          <w:szCs w:val="22"/>
        </w:rPr>
        <w:t>. zm.);</w:t>
      </w:r>
    </w:p>
    <w:p w14:paraId="1446F338" w14:textId="77777777" w:rsidR="00845ABD" w:rsidRDefault="00845ABD" w:rsidP="00845ABD">
      <w:pPr>
        <w:pStyle w:val="Akapitzlist"/>
        <w:numPr>
          <w:ilvl w:val="0"/>
          <w:numId w:val="44"/>
        </w:numPr>
        <w:ind w:right="48"/>
        <w:jc w:val="both"/>
        <w:textAlignment w:val="auto"/>
        <w:rPr>
          <w:rFonts w:ascii="Calibri" w:hAnsi="Calibri" w:cs="Calibri"/>
          <w:sz w:val="22"/>
          <w:szCs w:val="22"/>
        </w:rPr>
      </w:pPr>
      <w:r w:rsidRPr="007760E2">
        <w:rPr>
          <w:rFonts w:ascii="Calibri" w:hAnsi="Calibri" w:cs="Calibri"/>
          <w:sz w:val="22"/>
          <w:szCs w:val="22"/>
        </w:rPr>
        <w:t xml:space="preserve">Rozporządzeniu Ministra Zdrowia z dnia 17 lutego 2016 r. w sprawie wymagań zasadniczych oraz procedur zgodności wyrobów medycznych (Dz. U. z 2016 r., poz. 211 z </w:t>
      </w:r>
      <w:proofErr w:type="spellStart"/>
      <w:r w:rsidRPr="007760E2">
        <w:rPr>
          <w:rFonts w:ascii="Calibri" w:hAnsi="Calibri" w:cs="Calibri"/>
          <w:sz w:val="22"/>
          <w:szCs w:val="22"/>
        </w:rPr>
        <w:t>późn</w:t>
      </w:r>
      <w:proofErr w:type="spellEnd"/>
      <w:r w:rsidRPr="007760E2">
        <w:rPr>
          <w:rFonts w:ascii="Calibri" w:hAnsi="Calibri" w:cs="Calibri"/>
          <w:sz w:val="22"/>
          <w:szCs w:val="22"/>
        </w:rPr>
        <w:t>. zm.);</w:t>
      </w:r>
    </w:p>
    <w:p w14:paraId="00ED56E2" w14:textId="77777777" w:rsidR="00845ABD" w:rsidRPr="007760E2" w:rsidRDefault="00845ABD" w:rsidP="00845ABD">
      <w:pPr>
        <w:pStyle w:val="Akapitzlist"/>
        <w:numPr>
          <w:ilvl w:val="0"/>
          <w:numId w:val="44"/>
        </w:numPr>
        <w:ind w:right="48"/>
        <w:jc w:val="both"/>
        <w:textAlignment w:val="auto"/>
        <w:rPr>
          <w:rFonts w:ascii="Calibri" w:hAnsi="Calibri" w:cs="Calibri"/>
          <w:sz w:val="22"/>
          <w:szCs w:val="22"/>
        </w:rPr>
      </w:pPr>
      <w:r w:rsidRPr="007760E2">
        <w:rPr>
          <w:rFonts w:ascii="Calibri" w:hAnsi="Calibri" w:cs="Calibri"/>
          <w:sz w:val="22"/>
          <w:szCs w:val="22"/>
        </w:rPr>
        <w:t>Rozporządzeniu Parlamentu Europejskiego i Rady (UE) 2017/745 z dnia 05.04.2017 r.                              w sprawie wyrobów medycznych, zmiany dyrektywy 2001/83/WE, rozporządzenia (WE)                        nr 178/2002 i rozporządzenia (WE) nr 1223/2009 oraz uchylenia dyrektyw Rady 90/385/EWG i 93/42/EWG</w:t>
      </w:r>
      <w:r w:rsidRPr="007760E2">
        <w:rPr>
          <w:rFonts w:ascii="Calibri" w:hAnsi="Calibri" w:cs="Calibri"/>
          <w:iCs/>
          <w:sz w:val="22"/>
          <w:szCs w:val="22"/>
        </w:rPr>
        <w:t xml:space="preserve"> </w:t>
      </w:r>
      <w:r w:rsidRPr="007760E2">
        <w:rPr>
          <w:rFonts w:ascii="Calibri" w:hAnsi="Calibri" w:cs="Calibri"/>
          <w:sz w:val="22"/>
          <w:szCs w:val="22"/>
        </w:rPr>
        <w:t>(</w:t>
      </w:r>
      <w:proofErr w:type="spellStart"/>
      <w:r w:rsidRPr="007760E2">
        <w:rPr>
          <w:rFonts w:ascii="Calibri" w:hAnsi="Calibri" w:cs="Calibri"/>
          <w:sz w:val="22"/>
          <w:szCs w:val="22"/>
        </w:rPr>
        <w:t>Dz.Urz</w:t>
      </w:r>
      <w:proofErr w:type="spellEnd"/>
      <w:r w:rsidRPr="007760E2">
        <w:rPr>
          <w:rFonts w:ascii="Calibri" w:hAnsi="Calibri" w:cs="Calibri"/>
          <w:sz w:val="22"/>
          <w:szCs w:val="22"/>
        </w:rPr>
        <w:t xml:space="preserve">. UE L 117 z 05.05.2017, str. 1, z </w:t>
      </w:r>
      <w:proofErr w:type="spellStart"/>
      <w:r w:rsidRPr="007760E2">
        <w:rPr>
          <w:rFonts w:ascii="Calibri" w:hAnsi="Calibri" w:cs="Calibri"/>
          <w:sz w:val="22"/>
          <w:szCs w:val="22"/>
        </w:rPr>
        <w:t>późn</w:t>
      </w:r>
      <w:proofErr w:type="spellEnd"/>
      <w:r w:rsidRPr="007760E2">
        <w:rPr>
          <w:rFonts w:ascii="Calibri" w:hAnsi="Calibri" w:cs="Calibri"/>
          <w:sz w:val="22"/>
          <w:szCs w:val="22"/>
        </w:rPr>
        <w:t>. zm.)</w:t>
      </w:r>
      <w:bookmarkEnd w:id="0"/>
    </w:p>
    <w:p w14:paraId="2C2ABDAC" w14:textId="77777777" w:rsidR="00845ABD" w:rsidRPr="00BC41CF" w:rsidRDefault="00845ABD" w:rsidP="00845ABD">
      <w:pPr>
        <w:spacing w:line="100" w:lineRule="atLeast"/>
        <w:ind w:left="720"/>
        <w:contextualSpacing/>
        <w:jc w:val="both"/>
        <w:rPr>
          <w:rFonts w:ascii="Calibri" w:hAnsi="Calibri"/>
          <w:iCs/>
          <w:sz w:val="22"/>
          <w:szCs w:val="22"/>
        </w:rPr>
      </w:pPr>
      <w:r w:rsidRPr="00BC41CF">
        <w:rPr>
          <w:rFonts w:ascii="Calibri" w:hAnsi="Calibri"/>
          <w:iCs/>
          <w:sz w:val="22"/>
          <w:szCs w:val="22"/>
        </w:rPr>
        <w:t>lub/i</w:t>
      </w:r>
    </w:p>
    <w:p w14:paraId="7EBB3158" w14:textId="77777777" w:rsidR="00845ABD" w:rsidRPr="00E819AF" w:rsidRDefault="00845ABD" w:rsidP="00845ABD">
      <w:pPr>
        <w:pStyle w:val="Akapitzlist"/>
        <w:numPr>
          <w:ilvl w:val="0"/>
          <w:numId w:val="44"/>
        </w:numPr>
        <w:ind w:right="48"/>
        <w:jc w:val="both"/>
        <w:textAlignment w:val="auto"/>
        <w:rPr>
          <w:rFonts w:ascii="Calibri" w:hAnsi="Calibri" w:cs="Calibri"/>
          <w:iCs/>
          <w:sz w:val="22"/>
          <w:szCs w:val="22"/>
        </w:rPr>
      </w:pPr>
      <w:r w:rsidRPr="00BC41CF">
        <w:rPr>
          <w:rFonts w:ascii="Calibri" w:hAnsi="Calibri" w:cs="Calibri"/>
          <w:sz w:val="22"/>
          <w:szCs w:val="22"/>
        </w:rPr>
        <w:t xml:space="preserve">Rozporządzenia Parlamentu Europejskiego i Rady (UE) 2017/746 z dnia 5 kwietnia 2017 r. </w:t>
      </w:r>
      <w:r w:rsidRPr="00BC41CF">
        <w:rPr>
          <w:rFonts w:ascii="Calibri" w:hAnsi="Calibri" w:cs="Calibri"/>
          <w:sz w:val="22"/>
          <w:szCs w:val="22"/>
        </w:rPr>
        <w:br/>
        <w:t xml:space="preserve">w sprawie wyrobów medycznych do diagnostyki </w:t>
      </w:r>
      <w:r w:rsidRPr="00BC41CF">
        <w:rPr>
          <w:rFonts w:ascii="Calibri" w:hAnsi="Calibri" w:cs="Calibri"/>
          <w:i/>
          <w:iCs/>
          <w:sz w:val="22"/>
          <w:szCs w:val="22"/>
        </w:rPr>
        <w:t>in vitro</w:t>
      </w:r>
      <w:r w:rsidRPr="00BC41CF">
        <w:rPr>
          <w:rFonts w:ascii="Calibri" w:hAnsi="Calibri" w:cs="Calibri"/>
          <w:sz w:val="22"/>
          <w:szCs w:val="22"/>
        </w:rPr>
        <w:t xml:space="preserve"> oraz uchylenia dyrektywy 98/79/WE </w:t>
      </w:r>
      <w:r w:rsidRPr="00BC41CF">
        <w:rPr>
          <w:rFonts w:ascii="Calibri" w:hAnsi="Calibri" w:cs="Calibri"/>
          <w:sz w:val="22"/>
          <w:szCs w:val="22"/>
        </w:rPr>
        <w:br/>
        <w:t xml:space="preserve">i decyzji Komisji 2010/227/UE (Dz.U.UE.L.2017.117.176 z </w:t>
      </w:r>
      <w:proofErr w:type="spellStart"/>
      <w:r w:rsidRPr="00BC41CF">
        <w:rPr>
          <w:rFonts w:ascii="Calibri" w:hAnsi="Calibri" w:cs="Calibri"/>
          <w:sz w:val="22"/>
          <w:szCs w:val="22"/>
        </w:rPr>
        <w:t>późn</w:t>
      </w:r>
      <w:proofErr w:type="spellEnd"/>
      <w:r w:rsidRPr="00BC41CF">
        <w:rPr>
          <w:rFonts w:ascii="Calibri" w:hAnsi="Calibri" w:cs="Calibri"/>
          <w:sz w:val="22"/>
          <w:szCs w:val="22"/>
        </w:rPr>
        <w:t>. zm.)</w:t>
      </w:r>
      <w:r w:rsidRPr="00BC41CF">
        <w:rPr>
          <w:rFonts w:ascii="Calibri" w:hAnsi="Calibri" w:cs="Calibri"/>
          <w:iCs/>
          <w:sz w:val="22"/>
          <w:szCs w:val="22"/>
        </w:rPr>
        <w:t>.</w:t>
      </w:r>
    </w:p>
    <w:p w14:paraId="6E60FBB5" w14:textId="77777777" w:rsidR="00845ABD" w:rsidRPr="00F85078" w:rsidRDefault="00845ABD" w:rsidP="00845ABD">
      <w:pPr>
        <w:pStyle w:val="Akapitzlist"/>
        <w:numPr>
          <w:ilvl w:val="1"/>
          <w:numId w:val="4"/>
        </w:numPr>
        <w:tabs>
          <w:tab w:val="clear" w:pos="1440"/>
        </w:tabs>
        <w:ind w:left="284" w:hanging="284"/>
        <w:jc w:val="both"/>
        <w:rPr>
          <w:rFonts w:asciiTheme="minorHAnsi" w:hAnsiTheme="minorHAnsi" w:cstheme="minorHAnsi"/>
          <w:sz w:val="22"/>
          <w:szCs w:val="22"/>
        </w:rPr>
      </w:pPr>
      <w:r w:rsidRPr="00D23081">
        <w:rPr>
          <w:rFonts w:asciiTheme="minorHAnsi" w:hAnsiTheme="minorHAnsi" w:cstheme="minorHAnsi"/>
          <w:sz w:val="22"/>
          <w:szCs w:val="22"/>
        </w:rPr>
        <w:t xml:space="preserve">Wykonawca zobowiązuje się dostarczyć zgodnie z załącznikiem nr 2, 3, 4 do </w:t>
      </w:r>
      <w:r>
        <w:rPr>
          <w:rFonts w:asciiTheme="minorHAnsi" w:hAnsiTheme="minorHAnsi" w:cstheme="minorHAnsi"/>
          <w:sz w:val="22"/>
          <w:szCs w:val="22"/>
        </w:rPr>
        <w:t>umowy</w:t>
      </w:r>
      <w:r w:rsidRPr="00D23081">
        <w:rPr>
          <w:rFonts w:asciiTheme="minorHAnsi" w:hAnsiTheme="minorHAnsi" w:cstheme="minorHAnsi"/>
          <w:sz w:val="22"/>
          <w:szCs w:val="22"/>
        </w:rPr>
        <w:t xml:space="preserve"> przedmiot </w:t>
      </w:r>
      <w:r w:rsidRPr="005974F7">
        <w:rPr>
          <w:rFonts w:asciiTheme="minorHAnsi" w:hAnsiTheme="minorHAnsi" w:cstheme="minorHAnsi"/>
          <w:color w:val="000000"/>
          <w:sz w:val="22"/>
          <w:szCs w:val="22"/>
        </w:rPr>
        <w:t xml:space="preserve">zamówienia odpowiadający wymogom stawianym w Specyfikacji Warunków Zamówienia </w:t>
      </w:r>
      <w:r w:rsidRPr="005974F7">
        <w:rPr>
          <w:rFonts w:asciiTheme="minorHAnsi" w:hAnsiTheme="minorHAnsi" w:cstheme="minorHAnsi"/>
          <w:sz w:val="22"/>
          <w:szCs w:val="22"/>
        </w:rPr>
        <w:t>(SWZ).</w:t>
      </w:r>
    </w:p>
    <w:p w14:paraId="19A54538" w14:textId="77777777" w:rsidR="00845ABD" w:rsidRDefault="00845ABD" w:rsidP="00845ABD">
      <w:pPr>
        <w:overflowPunct/>
        <w:autoSpaceDE/>
        <w:autoSpaceDN/>
        <w:adjustRightInd/>
        <w:spacing w:after="160" w:line="259" w:lineRule="auto"/>
        <w:textAlignment w:val="auto"/>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745D2F8F" w14:textId="77777777" w:rsidR="00845ABD" w:rsidRDefault="00845ABD" w:rsidP="00845ABD">
      <w:pPr>
        <w:numPr>
          <w:ilvl w:val="1"/>
          <w:numId w:val="4"/>
        </w:numPr>
        <w:tabs>
          <w:tab w:val="num" w:pos="284"/>
        </w:tabs>
        <w:ind w:left="284" w:hanging="284"/>
        <w:jc w:val="both"/>
        <w:rPr>
          <w:rFonts w:asciiTheme="minorHAnsi" w:hAnsiTheme="minorHAnsi" w:cstheme="minorHAnsi"/>
          <w:color w:val="FF0000"/>
          <w:sz w:val="22"/>
          <w:szCs w:val="22"/>
        </w:rPr>
      </w:pPr>
      <w:r w:rsidRPr="00153B64">
        <w:rPr>
          <w:rFonts w:asciiTheme="minorHAnsi" w:hAnsiTheme="minorHAnsi" w:cstheme="minorHAnsi"/>
          <w:color w:val="000000"/>
          <w:sz w:val="22"/>
          <w:szCs w:val="22"/>
        </w:rPr>
        <w:lastRenderedPageBreak/>
        <w:t>Wykonawca zapewnia, że przedmiot zamówienia, o którym mowa powyżej spełnia wszelkie wymagane prawem standardy i normy</w:t>
      </w:r>
      <w:r w:rsidRPr="008C1D36">
        <w:rPr>
          <w:rFonts w:asciiTheme="minorHAnsi" w:hAnsiTheme="minorHAnsi" w:cstheme="minorHAnsi"/>
          <w:color w:val="000000"/>
          <w:sz w:val="22"/>
          <w:szCs w:val="22"/>
        </w:rPr>
        <w:t>, jest dobrej jakości, a każdorazowa dostawa przedmiotu zamówienia odpowiada wszelkim wymogom określonym w niniejszej umowie, opisie przedmiotu zamówienia oraz posiada dopuszczenie do sprzedaży i stosowania w jednostkach służby zdrowia na obszarze gospodarczym Unii Europejskiej potwierdzone właściwymi dokumentami</w:t>
      </w:r>
      <w:bookmarkStart w:id="1" w:name="_Hlk61199928"/>
      <w:r>
        <w:rPr>
          <w:rFonts w:asciiTheme="minorHAnsi" w:hAnsiTheme="minorHAnsi" w:cstheme="minorHAnsi"/>
          <w:color w:val="000000"/>
          <w:sz w:val="22"/>
          <w:szCs w:val="22"/>
        </w:rPr>
        <w:t>.</w:t>
      </w:r>
    </w:p>
    <w:p w14:paraId="35F68653" w14:textId="77777777" w:rsidR="00845ABD" w:rsidRPr="00266C19" w:rsidRDefault="00845ABD" w:rsidP="00845ABD">
      <w:pPr>
        <w:numPr>
          <w:ilvl w:val="1"/>
          <w:numId w:val="4"/>
        </w:numPr>
        <w:tabs>
          <w:tab w:val="num" w:pos="284"/>
        </w:tabs>
        <w:ind w:left="284" w:hanging="284"/>
        <w:jc w:val="both"/>
        <w:rPr>
          <w:rFonts w:asciiTheme="minorHAnsi" w:hAnsiTheme="minorHAnsi" w:cstheme="minorHAnsi"/>
          <w:color w:val="FF0000"/>
          <w:sz w:val="22"/>
          <w:szCs w:val="22"/>
        </w:rPr>
      </w:pPr>
      <w:r w:rsidRPr="00266C19">
        <w:rPr>
          <w:rFonts w:ascii="Calibri" w:hAnsi="Calibri" w:cs="Calibri"/>
          <w:sz w:val="22"/>
          <w:szCs w:val="22"/>
        </w:rPr>
        <w:t>Strony zobowiązane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dla prawidłowej realizacji zobowiązania.</w:t>
      </w:r>
    </w:p>
    <w:bookmarkEnd w:id="1"/>
    <w:p w14:paraId="4D8BDDEA" w14:textId="77777777" w:rsidR="00845ABD" w:rsidRDefault="00845ABD" w:rsidP="00845ABD">
      <w:pPr>
        <w:pStyle w:val="Akapitzlist"/>
        <w:ind w:left="284"/>
        <w:jc w:val="both"/>
        <w:rPr>
          <w:rFonts w:asciiTheme="minorHAnsi" w:hAnsiTheme="minorHAnsi" w:cstheme="minorHAnsi"/>
          <w:sz w:val="22"/>
          <w:szCs w:val="22"/>
        </w:rPr>
      </w:pPr>
    </w:p>
    <w:p w14:paraId="09CD49F4" w14:textId="77777777" w:rsidR="00845ABD" w:rsidRPr="0090698F" w:rsidRDefault="00845ABD" w:rsidP="00845ABD">
      <w:pPr>
        <w:jc w:val="center"/>
        <w:rPr>
          <w:rFonts w:ascii="Calibri" w:hAnsi="Calibri" w:cs="Calibri"/>
          <w:sz w:val="22"/>
          <w:szCs w:val="22"/>
        </w:rPr>
      </w:pPr>
      <w:r w:rsidRPr="0090698F">
        <w:rPr>
          <w:rFonts w:ascii="Calibri" w:hAnsi="Calibri" w:cs="Calibri"/>
          <w:sz w:val="22"/>
          <w:szCs w:val="22"/>
        </w:rPr>
        <w:sym w:font="Arial Narrow" w:char="00A7"/>
      </w:r>
      <w:r w:rsidRPr="0090698F">
        <w:rPr>
          <w:rFonts w:ascii="Calibri" w:hAnsi="Calibri" w:cs="Calibri"/>
          <w:sz w:val="22"/>
          <w:szCs w:val="22"/>
        </w:rPr>
        <w:t xml:space="preserve"> 3</w:t>
      </w:r>
    </w:p>
    <w:p w14:paraId="239AD75B" w14:textId="77777777" w:rsidR="00845ABD" w:rsidRPr="006A668D" w:rsidRDefault="00845ABD" w:rsidP="00845ABD">
      <w:pPr>
        <w:pStyle w:val="Tekstpodstawowy22"/>
        <w:numPr>
          <w:ilvl w:val="0"/>
          <w:numId w:val="6"/>
        </w:numPr>
        <w:tabs>
          <w:tab w:val="clear" w:pos="720"/>
          <w:tab w:val="num" w:pos="284"/>
        </w:tabs>
        <w:ind w:left="284"/>
        <w:textAlignment w:val="baseline"/>
        <w:rPr>
          <w:rFonts w:asciiTheme="minorHAnsi" w:hAnsiTheme="minorHAnsi" w:cstheme="minorHAnsi"/>
          <w:sz w:val="22"/>
          <w:szCs w:val="22"/>
        </w:rPr>
      </w:pPr>
      <w:r w:rsidRPr="00E62A97">
        <w:rPr>
          <w:rFonts w:ascii="Calibri" w:hAnsi="Calibri" w:cs="Calibri"/>
          <w:sz w:val="22"/>
          <w:szCs w:val="22"/>
        </w:rPr>
        <w:t xml:space="preserve">Umowa zostaje zawarta na czas oznaczony </w:t>
      </w:r>
      <w:r w:rsidRPr="00F85078">
        <w:rPr>
          <w:rFonts w:ascii="Calibri" w:hAnsi="Calibri" w:cs="Calibri"/>
          <w:sz w:val="22"/>
          <w:szCs w:val="22"/>
        </w:rPr>
        <w:t xml:space="preserve">na okres </w:t>
      </w:r>
      <w:r>
        <w:rPr>
          <w:rFonts w:ascii="Calibri" w:hAnsi="Calibri" w:cs="Calibri"/>
          <w:sz w:val="22"/>
          <w:szCs w:val="22"/>
        </w:rPr>
        <w:t>36</w:t>
      </w:r>
      <w:r w:rsidRPr="00F85078">
        <w:rPr>
          <w:rFonts w:ascii="Calibri" w:hAnsi="Calibri" w:cs="Calibri"/>
          <w:sz w:val="22"/>
          <w:szCs w:val="22"/>
        </w:rPr>
        <w:t xml:space="preserve"> miesięcy od dnia ....................</w:t>
      </w:r>
      <w:r>
        <w:rPr>
          <w:rFonts w:ascii="Calibri" w:hAnsi="Calibri" w:cs="Calibri"/>
          <w:sz w:val="22"/>
          <w:szCs w:val="22"/>
        </w:rPr>
        <w:t xml:space="preserve">                                             </w:t>
      </w:r>
      <w:r w:rsidRPr="00F85078">
        <w:rPr>
          <w:rFonts w:ascii="Calibri" w:hAnsi="Calibri" w:cs="Calibri"/>
          <w:sz w:val="22"/>
          <w:szCs w:val="22"/>
        </w:rPr>
        <w:t xml:space="preserve">do dnia </w:t>
      </w:r>
      <w:r w:rsidRPr="00D23E65">
        <w:rPr>
          <w:rFonts w:asciiTheme="minorHAnsi" w:hAnsiTheme="minorHAnsi" w:cstheme="minorHAnsi"/>
          <w:sz w:val="22"/>
          <w:szCs w:val="22"/>
        </w:rPr>
        <w:t xml:space="preserve">..........................., nie dłużej niż do wyczerpania maksymalnej wartości zamówienia, </w:t>
      </w:r>
      <w:r>
        <w:rPr>
          <w:rFonts w:asciiTheme="minorHAnsi" w:hAnsiTheme="minorHAnsi" w:cstheme="minorHAnsi"/>
          <w:sz w:val="22"/>
          <w:szCs w:val="22"/>
        </w:rPr>
        <w:t xml:space="preserve">                                      </w:t>
      </w:r>
      <w:r w:rsidRPr="00D23E65">
        <w:rPr>
          <w:rFonts w:asciiTheme="minorHAnsi" w:hAnsiTheme="minorHAnsi" w:cstheme="minorHAnsi"/>
          <w:sz w:val="22"/>
          <w:szCs w:val="22"/>
        </w:rPr>
        <w:t xml:space="preserve">o której mowa </w:t>
      </w:r>
      <w:r w:rsidRPr="006A668D">
        <w:rPr>
          <w:rFonts w:asciiTheme="minorHAnsi" w:hAnsiTheme="minorHAnsi" w:cstheme="minorHAnsi"/>
          <w:sz w:val="22"/>
          <w:szCs w:val="22"/>
        </w:rPr>
        <w:t xml:space="preserve">w </w:t>
      </w:r>
      <w:r w:rsidRPr="006A668D">
        <w:rPr>
          <w:rFonts w:asciiTheme="minorHAnsi" w:hAnsiTheme="minorHAnsi" w:cstheme="minorHAnsi"/>
          <w:sz w:val="22"/>
          <w:szCs w:val="22"/>
        </w:rPr>
        <w:sym w:font="Arial Narrow" w:char="00A7"/>
      </w:r>
      <w:r w:rsidRPr="006A668D">
        <w:rPr>
          <w:rFonts w:asciiTheme="minorHAnsi" w:hAnsiTheme="minorHAnsi" w:cstheme="minorHAnsi"/>
          <w:sz w:val="22"/>
          <w:szCs w:val="22"/>
        </w:rPr>
        <w:t xml:space="preserve"> 4 ust. 1. </w:t>
      </w:r>
    </w:p>
    <w:p w14:paraId="06447D01" w14:textId="77777777" w:rsidR="00845ABD" w:rsidRPr="006A668D"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6A668D">
        <w:rPr>
          <w:rFonts w:asciiTheme="minorHAnsi" w:hAnsiTheme="minorHAnsi" w:cstheme="minorHAnsi"/>
          <w:sz w:val="22"/>
          <w:szCs w:val="22"/>
        </w:rPr>
        <w:t>Zamawiający przewiduje możliwość przedłużenia okresu trwania umowy do czasu wyczerpania jej wartości, nie dłużej jednak niż 12 miesięcy, w przypadku gdy, z zastrzeżeniem zapisu § 3 ust. 2</w:t>
      </w:r>
      <w:r>
        <w:rPr>
          <w:rFonts w:asciiTheme="minorHAnsi" w:hAnsiTheme="minorHAnsi" w:cstheme="minorHAnsi"/>
          <w:sz w:val="22"/>
          <w:szCs w:val="22"/>
        </w:rPr>
        <w:t>5</w:t>
      </w:r>
      <w:r w:rsidRPr="006A668D">
        <w:rPr>
          <w:rFonts w:asciiTheme="minorHAnsi" w:hAnsiTheme="minorHAnsi" w:cstheme="minorHAnsi"/>
          <w:sz w:val="22"/>
          <w:szCs w:val="22"/>
        </w:rPr>
        <w:t xml:space="preserve"> umowy, przed upływem terminu jej obowiązywania nie zostanie wyczerpana w całości wartościowo. Przedłużenie wymaga obopólnej zgody i sporządzenia aneksu w formie pisemnej pod rygorem nieważności. W przypadku odmowy zawarcia aneksu przez Wykonawcę, Wykonawca zwalnia Zamawiającego z odpowiedzialności z tytułu szkody zmniejszenia zamówienia </w:t>
      </w:r>
      <w:r w:rsidRPr="006A668D">
        <w:rPr>
          <w:rFonts w:asciiTheme="minorHAnsi" w:hAnsiTheme="minorHAnsi" w:cstheme="minorHAnsi"/>
          <w:sz w:val="22"/>
          <w:szCs w:val="22"/>
        </w:rPr>
        <w:br/>
        <w:t xml:space="preserve">z zastrzeżeniem </w:t>
      </w:r>
      <w:r w:rsidRPr="006A668D">
        <w:rPr>
          <w:rFonts w:ascii="Calibri" w:hAnsi="Calibri" w:cs="Calibri"/>
          <w:sz w:val="22"/>
          <w:szCs w:val="22"/>
        </w:rPr>
        <w:sym w:font="Arial Narrow" w:char="00A7"/>
      </w:r>
      <w:r w:rsidRPr="006A668D">
        <w:rPr>
          <w:rFonts w:asciiTheme="minorHAnsi" w:hAnsiTheme="minorHAnsi" w:cstheme="minorHAnsi"/>
          <w:sz w:val="22"/>
          <w:szCs w:val="22"/>
        </w:rPr>
        <w:t xml:space="preserve"> 3 ust. </w:t>
      </w:r>
      <w:r>
        <w:rPr>
          <w:rFonts w:asciiTheme="minorHAnsi" w:hAnsiTheme="minorHAnsi" w:cstheme="minorHAnsi"/>
          <w:sz w:val="22"/>
          <w:szCs w:val="22"/>
        </w:rPr>
        <w:t>25.</w:t>
      </w:r>
    </w:p>
    <w:p w14:paraId="0C7C32A8"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4B5E40">
        <w:rPr>
          <w:rFonts w:ascii="Calibri" w:hAnsi="Calibri"/>
          <w:sz w:val="22"/>
          <w:szCs w:val="22"/>
        </w:rPr>
        <w:t xml:space="preserve">Wykonawca jest zobowiązany dostarczyć i zainstalować urządzenia – dwa analizatory </w:t>
      </w:r>
      <w:proofErr w:type="spellStart"/>
      <w:r w:rsidRPr="004B5E40">
        <w:rPr>
          <w:rFonts w:ascii="Calibri" w:hAnsi="Calibri"/>
          <w:sz w:val="22"/>
          <w:szCs w:val="22"/>
        </w:rPr>
        <w:t>koagulologiczne</w:t>
      </w:r>
      <w:proofErr w:type="spellEnd"/>
      <w:r w:rsidRPr="004B5E40">
        <w:rPr>
          <w:rFonts w:ascii="Calibri" w:hAnsi="Calibri"/>
          <w:sz w:val="22"/>
          <w:szCs w:val="22"/>
        </w:rPr>
        <w:t xml:space="preserve"> wraz z „rozruchowym” pakietem tzn. po jednym zestawie z każdej metody </w:t>
      </w:r>
      <w:r>
        <w:rPr>
          <w:rFonts w:ascii="Calibri" w:hAnsi="Calibri"/>
          <w:sz w:val="22"/>
          <w:szCs w:val="22"/>
        </w:rPr>
        <w:br/>
      </w:r>
      <w:r w:rsidRPr="004B5E40">
        <w:rPr>
          <w:rFonts w:ascii="Calibri" w:hAnsi="Calibri"/>
          <w:sz w:val="22"/>
          <w:szCs w:val="22"/>
        </w:rPr>
        <w:t>z materiałem kalibracyjnym</w:t>
      </w:r>
      <w:r>
        <w:rPr>
          <w:rFonts w:ascii="Calibri" w:hAnsi="Calibri"/>
          <w:sz w:val="22"/>
          <w:szCs w:val="22"/>
        </w:rPr>
        <w:t xml:space="preserve"> </w:t>
      </w:r>
      <w:r w:rsidRPr="004B5E40">
        <w:rPr>
          <w:rFonts w:ascii="Calibri" w:hAnsi="Calibri"/>
          <w:sz w:val="22"/>
          <w:szCs w:val="22"/>
        </w:rPr>
        <w:t xml:space="preserve">i kontrolnym oraz po jednym opakowaniu wymaganych płynów systemowych dla każdego analizatora) maksymalnie w terminie 21 dni roboczych od daty zawarcia niniejszej umowy. </w:t>
      </w:r>
      <w:r w:rsidRPr="004B5E40">
        <w:rPr>
          <w:rFonts w:ascii="Calibri" w:hAnsi="Calibri"/>
          <w:bCs/>
          <w:sz w:val="22"/>
          <w:szCs w:val="22"/>
        </w:rPr>
        <w:t xml:space="preserve">Urządzenia zostaną przekazane protokołem zdawczo-odbiorczym podpisanym przez przedstawicieli obu stron. </w:t>
      </w:r>
    </w:p>
    <w:p w14:paraId="13B01FB7" w14:textId="77777777" w:rsidR="00845ABD" w:rsidRPr="007760E2"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Pr>
          <w:rFonts w:ascii="Calibri" w:hAnsi="Calibri" w:cs="Calibri"/>
          <w:color w:val="000000"/>
          <w:sz w:val="22"/>
          <w:szCs w:val="22"/>
        </w:rPr>
        <w:t xml:space="preserve">Wykonawca w dniu podpisania protokołu zdawczo – odbiorczego urządzenia jest zobowiązany do dostarczenia Kierownikowi Medycznego Laboratorium Diagnostycznego w formie </w:t>
      </w:r>
      <w:r>
        <w:rPr>
          <w:rFonts w:ascii="Calibri" w:hAnsi="Calibri" w:cs="Calibri"/>
          <w:color w:val="000000"/>
          <w:sz w:val="22"/>
          <w:szCs w:val="22"/>
        </w:rPr>
        <w:br/>
        <w:t xml:space="preserve">elektronicznej ulotek odczynnikowych do wszystkich oferowanych </w:t>
      </w:r>
      <w:bookmarkStart w:id="2" w:name="_Hlk216864466"/>
      <w:r w:rsidRPr="00BE4371">
        <w:rPr>
          <w:rFonts w:ascii="Calibri" w:hAnsi="Calibri" w:cs="Calibri"/>
          <w:sz w:val="22"/>
          <w:szCs w:val="22"/>
        </w:rPr>
        <w:t xml:space="preserve">odczynników, kalibratorów </w:t>
      </w:r>
      <w:r w:rsidRPr="00BE4371">
        <w:rPr>
          <w:rFonts w:ascii="Calibri" w:hAnsi="Calibri" w:cs="Calibri"/>
          <w:sz w:val="22"/>
          <w:szCs w:val="22"/>
        </w:rPr>
        <w:br/>
        <w:t xml:space="preserve">i materiału kontrolnego </w:t>
      </w:r>
      <w:bookmarkEnd w:id="2"/>
      <w:r>
        <w:rPr>
          <w:rFonts w:ascii="Calibri" w:hAnsi="Calibri" w:cs="Calibri"/>
          <w:color w:val="000000"/>
          <w:sz w:val="22"/>
          <w:szCs w:val="22"/>
        </w:rPr>
        <w:t>oraz aktualnych kart charakterystyki preparatów niebezpiecznych dla odczynników posiadających w składzie substancje sklasyfikowane jako niebezpieczne oraz dla odczynników, które nie posiadają w składzie substancji sklasyfikowanych jako niebezpieczne Wykonawca dostarczy oświadczenie producenta, że oferowane odczynniki są bezpieczne. Zamawiający dopuszcza również możliwość bezpłatnego i całodobowego udostępnienia wyżej wymienionych dokumentów z biblioteki technicznej Wykonawcy dostępnej pod adresem www…………………., co będzie równoznaczne ze spełnieniem warunku, o którym mowa w zdaniu pierwszym</w:t>
      </w:r>
    </w:p>
    <w:p w14:paraId="66BD6A4C"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4B5E40">
        <w:rPr>
          <w:rFonts w:ascii="Calibri" w:hAnsi="Calibri"/>
          <w:sz w:val="22"/>
          <w:szCs w:val="22"/>
        </w:rPr>
        <w:t>Wykonawca dostarczy instrukcję obsługi urządzeń w języku polskim oraz wszelkie inne dokumenty związane z urządzeniami najpóźniej w dniu ich instalacji.</w:t>
      </w:r>
    </w:p>
    <w:p w14:paraId="0BA3D601"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4B5E40">
        <w:rPr>
          <w:rFonts w:ascii="Calibri" w:hAnsi="Calibri"/>
          <w:sz w:val="22"/>
          <w:szCs w:val="22"/>
        </w:rPr>
        <w:t xml:space="preserve">Koszty dostawy urządzeń, odczynników, kalibratorów, kontroli oraz materiałów eksploatacyjnych                                           do </w:t>
      </w:r>
      <w:r w:rsidRPr="004B5E40">
        <w:rPr>
          <w:rFonts w:ascii="Calibri" w:hAnsi="Calibri"/>
          <w:color w:val="000000"/>
          <w:sz w:val="22"/>
          <w:szCs w:val="22"/>
        </w:rPr>
        <w:t xml:space="preserve">Medycznego Laboratorium Diagnostycznego </w:t>
      </w:r>
      <w:r w:rsidRPr="004B5E40">
        <w:rPr>
          <w:rFonts w:ascii="Calibri" w:hAnsi="Calibri"/>
          <w:sz w:val="22"/>
          <w:szCs w:val="22"/>
        </w:rPr>
        <w:t>Szpitala, instalacji urządzeń, szkolenia dla personelu,  ryzyko i koszty transportu oraz ubezpieczenia urządzeń przez cały okres obowiązywania umowy obciążają Wykonawcę.</w:t>
      </w:r>
    </w:p>
    <w:p w14:paraId="2755A986"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4B5E40">
        <w:rPr>
          <w:rFonts w:ascii="Calibri" w:hAnsi="Calibri"/>
          <w:sz w:val="22"/>
          <w:szCs w:val="22"/>
        </w:rPr>
        <w:t>Wykonawca jest zobowiązany do przeprowadzenia szkolenia dla Zamawiającego w zakresie obsługi, użytkowania i prawidłowej eksploatacji urządzeń.</w:t>
      </w:r>
    </w:p>
    <w:p w14:paraId="1C554642"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4B5E40">
        <w:rPr>
          <w:rFonts w:ascii="Calibri" w:hAnsi="Calibri"/>
          <w:sz w:val="22"/>
          <w:szCs w:val="22"/>
        </w:rPr>
        <w:t>Termin ważności dostarczanych odczynników nie może być krótszy niż 4 miesiące od daty dostawy.</w:t>
      </w:r>
    </w:p>
    <w:p w14:paraId="0E751DE2" w14:textId="77777777" w:rsidR="00845ABD" w:rsidRPr="00A80BA1"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4B5E40">
        <w:rPr>
          <w:rFonts w:ascii="Calibri" w:hAnsi="Calibri"/>
          <w:sz w:val="22"/>
          <w:szCs w:val="22"/>
        </w:rPr>
        <w:t xml:space="preserve">Dostarczone analizatory będą wyposażone we wszystkie akcesoria umożliwiające natychmiastowe  podjęcie pełnego zakresu pracy (tzn. Wykonawca jest zobowiązany dostarczyć m.in.  raki,  wkłady,  statywy,  pojemniki  redukujące,  kuwety, pipety, adaptery  dla  prób  w   naczyniach  pierwotnych itp.).  </w:t>
      </w:r>
    </w:p>
    <w:p w14:paraId="3E081AA7" w14:textId="77777777" w:rsidR="00845ABD" w:rsidRDefault="00845ABD" w:rsidP="00845ABD">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57F3514F" w14:textId="77777777" w:rsidR="00845ABD" w:rsidRPr="00A80BA1"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A80BA1">
        <w:rPr>
          <w:rFonts w:ascii="Calibri" w:hAnsi="Calibri"/>
          <w:sz w:val="22"/>
        </w:rPr>
        <w:lastRenderedPageBreak/>
        <w:t>Zamawiający będzie objęty bez dodatkowych opłat programem międzynarodowej kontroli jakości preferowanej przez Zamawiającego, co najmniej 4 razy w roku na wszystkie parametry.</w:t>
      </w:r>
    </w:p>
    <w:p w14:paraId="2C8318F8" w14:textId="77777777" w:rsidR="00845ABD"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E819AF">
        <w:rPr>
          <w:rFonts w:ascii="Calibri" w:hAnsi="Calibri" w:cs="Calibri"/>
          <w:color w:val="000000"/>
          <w:sz w:val="22"/>
          <w:szCs w:val="22"/>
        </w:rPr>
        <w:t xml:space="preserve">Dostawa odczynników, kalibratorów, kontroli oraz materiałów eksploatacyjnych będzie następowała sukcesywnie, w drodze okresowych, pisemnych zamówień zgłaszanych przez Zamawiającego za pośrednictwem poczty elektronicznej pod adresem e-mail: ………………….,                        </w:t>
      </w:r>
      <w:r w:rsidRPr="00E819AF">
        <w:rPr>
          <w:rFonts w:ascii="Calibri" w:hAnsi="Calibri" w:cs="Calibri"/>
          <w:sz w:val="22"/>
          <w:szCs w:val="22"/>
          <w:lang w:eastAsia="zh-CN"/>
        </w:rPr>
        <w:t xml:space="preserve">do wskazanego pomieszczenia w </w:t>
      </w:r>
      <w:r w:rsidRPr="00E819AF">
        <w:rPr>
          <w:rFonts w:ascii="Calibri" w:hAnsi="Calibri" w:cs="Calibri"/>
          <w:bCs/>
          <w:sz w:val="22"/>
          <w:szCs w:val="22"/>
          <w:lang w:eastAsia="zh-CN"/>
        </w:rPr>
        <w:t>Medycznym Laboratorium Diagnostycznym przy  ul. W. Lipa 2</w:t>
      </w:r>
      <w:r w:rsidRPr="00E819AF">
        <w:rPr>
          <w:rFonts w:ascii="Calibri" w:hAnsi="Calibri" w:cs="Calibri"/>
          <w:sz w:val="22"/>
          <w:szCs w:val="22"/>
          <w:lang w:eastAsia="zh-CN"/>
        </w:rPr>
        <w:t xml:space="preserve">, transportem  Wykonawcy w terminie do 5 dni roboczych od daty złożenia zamówienia na koszt Wykonawcy. </w:t>
      </w:r>
      <w:bookmarkStart w:id="3" w:name="_Hlk71200086"/>
      <w:bookmarkEnd w:id="3"/>
    </w:p>
    <w:p w14:paraId="3C61B0B2" w14:textId="77777777" w:rsidR="00845ABD"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E819AF">
        <w:rPr>
          <w:rFonts w:ascii="Calibri" w:hAnsi="Calibri"/>
          <w:sz w:val="22"/>
          <w:szCs w:val="22"/>
        </w:rPr>
        <w:t xml:space="preserve">Oferowany analizator będzie objęty gwarancją i bezpłatnym serwisem przez cały okres trwania  umowy. Wymagany czas reakcji serwisu 24 godzin w dni robocze od przyjęcia zgłoszenia w dni robocze. </w:t>
      </w:r>
    </w:p>
    <w:p w14:paraId="0AC464E6" w14:textId="77777777" w:rsidR="00845ABD" w:rsidRPr="00E819AF"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E819AF">
        <w:rPr>
          <w:rFonts w:ascii="Calibri" w:hAnsi="Calibri" w:cs="Calibri"/>
          <w:sz w:val="22"/>
          <w:szCs w:val="22"/>
          <w:lang w:eastAsia="zh-CN"/>
        </w:rPr>
        <w:t>W przypadku niesprawności analizatora dłużej niż 24 h Wykonawca zobowiązuje się do pokrycia całkowitych kosztów transportu i badań zleconych przez Zamawiającego do najbliższej pracowni zewnętrznej (wykonawstwo zastępcze).</w:t>
      </w:r>
    </w:p>
    <w:p w14:paraId="2B5F82EE" w14:textId="77777777" w:rsidR="00845ABD" w:rsidRPr="00792D77" w:rsidRDefault="00845ABD" w:rsidP="00845ABD">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Wykonawca zobowiązuje się do usunięcia zgłoszonych usterek i wad w terminie do 2 dni roboczych,                      a w przypadku sprowadzenia części zza granicy do 5 dni roboczych od czasu zgłoszenia awarii analizatora telefonicznie lub faksem.</w:t>
      </w:r>
    </w:p>
    <w:p w14:paraId="0A2EA0DB" w14:textId="77777777" w:rsidR="00845ABD" w:rsidRPr="00E73955"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bookmarkStart w:id="4" w:name="_Hlk196478672"/>
      <w:r w:rsidRPr="00792D77">
        <w:rPr>
          <w:rFonts w:ascii="Calibri" w:hAnsi="Calibri" w:cs="Calibri"/>
          <w:sz w:val="22"/>
          <w:szCs w:val="22"/>
          <w:lang w:eastAsia="zh-CN"/>
        </w:rPr>
        <w:t xml:space="preserve">W przypadku, gdy okres niesprawności analizatora niezależnie od okoliczności jego powstania przekracza </w:t>
      </w:r>
      <w:r w:rsidRPr="001776CA">
        <w:rPr>
          <w:rFonts w:ascii="Calibri" w:hAnsi="Calibri"/>
          <w:sz w:val="22"/>
          <w:szCs w:val="22"/>
        </w:rPr>
        <w:t>72 godziny w dni robocze Wykonawca zapewni analizator zastępczy</w:t>
      </w:r>
      <w:r>
        <w:rPr>
          <w:rFonts w:ascii="Calibri" w:hAnsi="Calibri"/>
          <w:sz w:val="22"/>
          <w:szCs w:val="22"/>
        </w:rPr>
        <w:t xml:space="preserve"> </w:t>
      </w:r>
      <w:r w:rsidRPr="00E73955">
        <w:rPr>
          <w:rFonts w:ascii="Calibri" w:hAnsi="Calibri" w:cs="Calibri"/>
          <w:kern w:val="3"/>
          <w:sz w:val="22"/>
          <w:szCs w:val="22"/>
          <w:lang w:eastAsia="zh-CN"/>
        </w:rPr>
        <w:t>o parametrach takich samych jak sprzęt dzierżawiony.</w:t>
      </w:r>
      <w:r w:rsidRPr="00E73955">
        <w:rPr>
          <w:rFonts w:ascii="Calibri" w:hAnsi="Calibri" w:cs="Calibri"/>
        </w:rPr>
        <w:t xml:space="preserve"> </w:t>
      </w:r>
    </w:p>
    <w:bookmarkEnd w:id="4"/>
    <w:p w14:paraId="39DDB478" w14:textId="77777777" w:rsidR="00845ABD"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sz w:val="22"/>
          <w:szCs w:val="22"/>
        </w:rPr>
        <w:t xml:space="preserve">W czasie trwania dzierżawy Wykonawca zapewni obowiązkowe przeglądy techniczne analizatorów </w:t>
      </w:r>
      <w:proofErr w:type="spellStart"/>
      <w:r w:rsidRPr="004B5E40">
        <w:rPr>
          <w:rFonts w:ascii="Calibri" w:hAnsi="Calibri"/>
          <w:sz w:val="22"/>
          <w:szCs w:val="22"/>
        </w:rPr>
        <w:t>koagulologicznych</w:t>
      </w:r>
      <w:proofErr w:type="spellEnd"/>
      <w:r w:rsidRPr="004B5E40">
        <w:rPr>
          <w:rFonts w:ascii="Calibri" w:hAnsi="Calibri"/>
          <w:sz w:val="22"/>
          <w:szCs w:val="22"/>
        </w:rPr>
        <w:t xml:space="preserve"> co 6 miesięcy, chyba, że producent aparatów wskazuje inaczej. </w:t>
      </w:r>
    </w:p>
    <w:p w14:paraId="0961414E"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sz w:val="22"/>
          <w:szCs w:val="22"/>
        </w:rPr>
        <w:t>W przypadku awarii trwającej dłużej niż 72 godziny w dni robocze Wykonawca zapewni analizator</w:t>
      </w:r>
      <w:r>
        <w:rPr>
          <w:rFonts w:ascii="Calibri" w:hAnsi="Calibri"/>
          <w:sz w:val="22"/>
          <w:szCs w:val="22"/>
        </w:rPr>
        <w:t>y</w:t>
      </w:r>
      <w:r w:rsidRPr="004B5E40">
        <w:rPr>
          <w:rFonts w:ascii="Calibri" w:hAnsi="Calibri"/>
          <w:sz w:val="22"/>
          <w:szCs w:val="22"/>
        </w:rPr>
        <w:t xml:space="preserve"> zastępcz</w:t>
      </w:r>
      <w:r>
        <w:rPr>
          <w:rFonts w:ascii="Calibri" w:hAnsi="Calibri"/>
          <w:sz w:val="22"/>
          <w:szCs w:val="22"/>
        </w:rPr>
        <w:t>e</w:t>
      </w:r>
      <w:r w:rsidRPr="004B5E40">
        <w:rPr>
          <w:rFonts w:ascii="Calibri" w:hAnsi="Calibri"/>
          <w:sz w:val="22"/>
          <w:szCs w:val="22"/>
        </w:rPr>
        <w:t>.</w:t>
      </w:r>
    </w:p>
    <w:p w14:paraId="7312FB6A"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sz w:val="22"/>
          <w:szCs w:val="22"/>
        </w:rPr>
        <w:t>Zamawiający wymaga, aby dostawa i wymiana części zamiennych (dostarczenie i zamontowanie -                                  czyli transport i usługi serwisanta wraz z jego przyjazdem) następowały na koszt Wykonawcy.   Zamawiający ponosi tylko i wyłącznie koszt materiałów eksploatacyjnych, które ulegają zużyciu   w wyniku normalnej eksploatacji urządzenia (lampy oraz wszystkie inne niezbędne wskazane przez  Wykonawcę w tabeli, cześć II w załączniku nr 4</w:t>
      </w:r>
      <w:r>
        <w:rPr>
          <w:rFonts w:ascii="Calibri" w:hAnsi="Calibri"/>
          <w:sz w:val="22"/>
          <w:szCs w:val="22"/>
        </w:rPr>
        <w:t xml:space="preserve"> do umowy</w:t>
      </w:r>
      <w:r w:rsidRPr="001776CA">
        <w:rPr>
          <w:rFonts w:ascii="Calibri" w:hAnsi="Calibri"/>
          <w:sz w:val="22"/>
          <w:szCs w:val="22"/>
        </w:rPr>
        <w:t xml:space="preserve">). </w:t>
      </w:r>
    </w:p>
    <w:p w14:paraId="3A44068C"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sz w:val="22"/>
          <w:szCs w:val="22"/>
        </w:rPr>
        <w:t xml:space="preserve">Wykonawca na swój koszt włączy jeden z analizatorów </w:t>
      </w:r>
      <w:proofErr w:type="spellStart"/>
      <w:r w:rsidRPr="004B5E40">
        <w:rPr>
          <w:rFonts w:ascii="Calibri" w:hAnsi="Calibri"/>
          <w:sz w:val="22"/>
          <w:szCs w:val="22"/>
        </w:rPr>
        <w:t>koagulologicznych</w:t>
      </w:r>
      <w:proofErr w:type="spellEnd"/>
      <w:r w:rsidRPr="004B5E40">
        <w:rPr>
          <w:rFonts w:ascii="Calibri" w:hAnsi="Calibri"/>
          <w:sz w:val="22"/>
          <w:szCs w:val="22"/>
        </w:rPr>
        <w:t xml:space="preserve"> </w:t>
      </w:r>
      <w:r>
        <w:rPr>
          <w:rFonts w:ascii="Calibri" w:hAnsi="Calibri"/>
          <w:sz w:val="22"/>
          <w:szCs w:val="22"/>
        </w:rPr>
        <w:t xml:space="preserve">(2025 r.) </w:t>
      </w:r>
      <w:r w:rsidRPr="004B5E40">
        <w:rPr>
          <w:rFonts w:ascii="Calibri" w:hAnsi="Calibri"/>
          <w:sz w:val="22"/>
          <w:szCs w:val="22"/>
        </w:rPr>
        <w:t xml:space="preserve">do sieci LIS firmy ASSECO Poland S.A. w terminie 14 dni od podpisania protokołu uruchomienia analizatorów </w:t>
      </w:r>
      <w:proofErr w:type="spellStart"/>
      <w:r w:rsidRPr="004B5E40">
        <w:rPr>
          <w:rFonts w:ascii="Calibri" w:hAnsi="Calibri"/>
          <w:sz w:val="22"/>
          <w:szCs w:val="22"/>
        </w:rPr>
        <w:t>koagulologicznych</w:t>
      </w:r>
      <w:proofErr w:type="spellEnd"/>
      <w:r w:rsidRPr="004B5E40">
        <w:rPr>
          <w:rFonts w:ascii="Calibri" w:hAnsi="Calibri"/>
          <w:sz w:val="22"/>
          <w:szCs w:val="22"/>
        </w:rPr>
        <w:t>.</w:t>
      </w:r>
    </w:p>
    <w:p w14:paraId="5EBBF835"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color w:val="000000"/>
          <w:sz w:val="22"/>
          <w:szCs w:val="22"/>
        </w:rPr>
        <w:t xml:space="preserve">Wykonawca zobowiązuje się do zrealizowania zapotrzebowania transportem zapewniającym należyte zabezpieczenie jakościowe (w szczególności co do temperatury) na swój koszt. </w:t>
      </w:r>
    </w:p>
    <w:p w14:paraId="6C2DF0CD"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color w:val="000000"/>
          <w:sz w:val="22"/>
          <w:szCs w:val="22"/>
        </w:rPr>
        <w:t>Wykonawca oświadcza, że wszystkie materiały potrzebne do realizacji zamówienia obliczył z  należytą starannością oraz ponosi wszelkie ryzyko związane z błędem w obliczeniach. W przypadku wystąpienia braków w odczynnikach, materiałach i akcesoriach potrzebnych do wykonania przedstawionej ilości badań wynikającej z załącznika nr 2</w:t>
      </w:r>
      <w:r>
        <w:rPr>
          <w:rFonts w:ascii="Calibri" w:hAnsi="Calibri"/>
          <w:color w:val="000000"/>
          <w:sz w:val="22"/>
          <w:szCs w:val="22"/>
        </w:rPr>
        <w:t>, 4</w:t>
      </w:r>
      <w:r w:rsidRPr="004B5E40">
        <w:rPr>
          <w:rFonts w:ascii="Calibri" w:hAnsi="Calibri"/>
          <w:color w:val="000000"/>
          <w:sz w:val="22"/>
          <w:szCs w:val="22"/>
        </w:rPr>
        <w:t xml:space="preserve"> do umowy koszty nabycia odczynników, akcesoriów oraz materiałów eksploatacyjnych uzupełniających pokryje Wykonawca. Wykonawca zobowiązuje się na wezwanie Zamawiającego, oraz w terminie przez niego wskazanym nabyć i dostarczyć na własny koszt do </w:t>
      </w:r>
      <w:r w:rsidRPr="004B5E40">
        <w:rPr>
          <w:rFonts w:ascii="Calibri" w:hAnsi="Calibri"/>
          <w:bCs/>
          <w:color w:val="000000"/>
          <w:sz w:val="22"/>
          <w:szCs w:val="22"/>
        </w:rPr>
        <w:t>Medycznego Laboratorium Diagnostycznego</w:t>
      </w:r>
      <w:r w:rsidRPr="004B5E40">
        <w:rPr>
          <w:rFonts w:ascii="Calibri" w:hAnsi="Calibri"/>
          <w:color w:val="000000"/>
          <w:sz w:val="22"/>
          <w:szCs w:val="22"/>
        </w:rPr>
        <w:t xml:space="preserve"> konieczne do wykonania tychże badań odczynniki, akcesoria oraz materiały eksploatacyjne.</w:t>
      </w:r>
    </w:p>
    <w:p w14:paraId="397BE9BA"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color w:val="000000"/>
          <w:sz w:val="22"/>
          <w:szCs w:val="22"/>
        </w:rPr>
        <w:t xml:space="preserve">W przypadku wygaśnięcia umowy, odstąpienia od umowy bądź jej rozwiązania, Wykonawca jest zobowiązany odebrać analizatory </w:t>
      </w:r>
      <w:proofErr w:type="spellStart"/>
      <w:r w:rsidRPr="004B5E40">
        <w:rPr>
          <w:rFonts w:ascii="Calibri" w:hAnsi="Calibri"/>
          <w:color w:val="000000"/>
          <w:sz w:val="22"/>
          <w:szCs w:val="22"/>
        </w:rPr>
        <w:t>koagulologiczne</w:t>
      </w:r>
      <w:proofErr w:type="spellEnd"/>
      <w:r w:rsidRPr="004B5E40">
        <w:rPr>
          <w:rFonts w:ascii="Calibri" w:hAnsi="Calibri"/>
          <w:color w:val="000000"/>
          <w:sz w:val="22"/>
          <w:szCs w:val="22"/>
        </w:rPr>
        <w:t xml:space="preserve"> z Medycznego Laboratorium Diagnostycznego Szpitala Miejskiego w Rudzie Śląskiej Sp. z o.o., na koszt własny. Urządzenia zostaną przekazane protokołem zdawczo-odbiorczym podpisanym przez przedstawicieli obu stron.</w:t>
      </w:r>
    </w:p>
    <w:p w14:paraId="61C244C8" w14:textId="77777777" w:rsidR="00845ABD" w:rsidRPr="004B5E40"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4B5E40">
        <w:rPr>
          <w:rFonts w:ascii="Calibri" w:hAnsi="Calibri"/>
          <w:color w:val="000000"/>
          <w:sz w:val="22"/>
          <w:szCs w:val="22"/>
        </w:rPr>
        <w:t>Po zakończeniu umowy Zamawiający zobowiązany jest zwrócić analizatory w stanie niepogorszonym ponad zużycie wynikające z normalnej eksploatacji.</w:t>
      </w:r>
    </w:p>
    <w:p w14:paraId="74D5A00B" w14:textId="77777777" w:rsidR="00845ABD"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sz w:val="22"/>
          <w:szCs w:val="22"/>
        </w:rPr>
        <w:t xml:space="preserve">Ilości przedmiotu zamówienia podane w załączniku nr 2 i 4 do umowy mają charakter szacunkowy, a faktyczną ilość określą bieżące potrzeby Zamawiającego. </w:t>
      </w:r>
    </w:p>
    <w:p w14:paraId="4269BBB5" w14:textId="77777777" w:rsidR="00845ABD" w:rsidRDefault="00845ABD" w:rsidP="00845ABD">
      <w:pPr>
        <w:overflowPunct/>
        <w:autoSpaceDE/>
        <w:autoSpaceDN/>
        <w:adjustRightInd/>
        <w:spacing w:after="160" w:line="259" w:lineRule="auto"/>
        <w:textAlignment w:val="auto"/>
        <w:rPr>
          <w:rFonts w:ascii="Calibri" w:hAnsi="Calibri" w:cs="Calibri"/>
          <w:sz w:val="22"/>
          <w:szCs w:val="22"/>
        </w:rPr>
      </w:pPr>
      <w:r>
        <w:rPr>
          <w:rFonts w:ascii="Calibri" w:hAnsi="Calibri" w:cs="Calibri"/>
          <w:sz w:val="22"/>
          <w:szCs w:val="22"/>
        </w:rPr>
        <w:br w:type="page"/>
      </w:r>
    </w:p>
    <w:p w14:paraId="6D52F661" w14:textId="77777777" w:rsidR="00845ABD"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cs="Calibri"/>
          <w:sz w:val="22"/>
          <w:szCs w:val="22"/>
        </w:rPr>
        <w:lastRenderedPageBreak/>
        <w:t xml:space="preserve">Zamawiający zastrzega sobie prawo do zmniejszenia ilości objętego umową przedmiotu zamówienia w zależności od uzyskanych środków finansowych lub, gdy z przyczyn niezależnych od Zamawiającego, wykupienie pełnej ilości wyrobów byłoby niecelowe. Zamawiający zobowiązuje się </w:t>
      </w:r>
      <w:r w:rsidRPr="001776CA">
        <w:rPr>
          <w:rFonts w:asciiTheme="minorHAnsi" w:hAnsiTheme="minorHAnsi" w:cstheme="minorHAnsi"/>
          <w:sz w:val="22"/>
          <w:szCs w:val="22"/>
        </w:rPr>
        <w:t>jednocześnie do zrealizowania co najmniej 80 % wartości brutto umowy.</w:t>
      </w:r>
    </w:p>
    <w:p w14:paraId="22C2C919" w14:textId="77777777" w:rsidR="00845ABD" w:rsidRPr="001776CA"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cs="Calibri"/>
          <w:sz w:val="22"/>
          <w:szCs w:val="22"/>
        </w:rPr>
        <w:t>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zrealizowania umowy dla zamówienia, w zakresie określonym w ust. 2</w:t>
      </w:r>
      <w:r>
        <w:rPr>
          <w:rFonts w:ascii="Calibri" w:hAnsi="Calibri" w:cs="Calibri"/>
          <w:sz w:val="22"/>
          <w:szCs w:val="22"/>
        </w:rPr>
        <w:t>5</w:t>
      </w:r>
      <w:r w:rsidRPr="001776CA">
        <w:rPr>
          <w:rFonts w:ascii="Calibri" w:hAnsi="Calibri" w:cs="Calibri"/>
          <w:sz w:val="22"/>
          <w:szCs w:val="22"/>
        </w:rPr>
        <w:t>.</w:t>
      </w:r>
    </w:p>
    <w:p w14:paraId="25A98040" w14:textId="77777777" w:rsidR="00845ABD" w:rsidRPr="00F76519"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sz w:val="22"/>
          <w:szCs w:val="22"/>
        </w:rPr>
        <w:t>Zamawiający zastrzega sobie, w ramach przedmiotu umowy, prawo do żądania od Wykonawcy zwiększenia rozmiaru dostaw jednego asortymentu, kosztem odpowiedniego wartościowo zmniejszenia dostaw innego asortymentu (w stosunku do wielkości określonych w formularzu ofertowym) przy niezmienionej całkowitej wartości przedmiotu zamówienia.</w:t>
      </w:r>
    </w:p>
    <w:p w14:paraId="72A9EB9E" w14:textId="77777777" w:rsidR="00845ABD" w:rsidRPr="00F76519"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F76519">
        <w:rPr>
          <w:rFonts w:ascii="Calibri" w:hAnsi="Calibri"/>
          <w:color w:val="000000"/>
          <w:sz w:val="22"/>
          <w:szCs w:val="22"/>
        </w:rPr>
        <w:t xml:space="preserve">Zamawiający wymaga dostarczenia materiałów kontrolnych do wszystkich rodzajów oznaczeń wymienionych w załączniku nr 2 do umowy. Oferowane analizatory, odczynniki, kalibratory, kontrole muszą stanowić kompletny system analityczny. Kontrola PT, APTT na trzech poziomach, po jednym oznaczeniu we wszystkie dni  w roku. Każdy z poziomów nastawiany naprzemiennie </w:t>
      </w:r>
      <w:r>
        <w:rPr>
          <w:rFonts w:ascii="Calibri" w:hAnsi="Calibri"/>
          <w:color w:val="000000"/>
          <w:sz w:val="22"/>
          <w:szCs w:val="22"/>
        </w:rPr>
        <w:br/>
      </w:r>
      <w:r w:rsidRPr="00F76519">
        <w:rPr>
          <w:rFonts w:ascii="Calibri" w:hAnsi="Calibri"/>
          <w:color w:val="000000"/>
          <w:sz w:val="22"/>
          <w:szCs w:val="22"/>
        </w:rPr>
        <w:t xml:space="preserve">w kolejnych dniach. </w:t>
      </w:r>
    </w:p>
    <w:p w14:paraId="7BC0FA77" w14:textId="77777777" w:rsidR="00845ABD" w:rsidRPr="006D44FA"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6D44FA">
        <w:rPr>
          <w:rFonts w:ascii="Calibri" w:hAnsi="Calibri" w:cs="Calibri"/>
          <w:sz w:val="22"/>
          <w:szCs w:val="22"/>
          <w:lang w:eastAsia="zh-CN"/>
        </w:rPr>
        <w:t xml:space="preserve">Reklamacje z tytułu jakości bądź ilości towaru będzie składana przez Zamawiającego niezwłocznie po stwierdzeniu złej jakości towaru bądź braków w przesyłce, jednak nie później niż w terminie </w:t>
      </w:r>
      <w:r w:rsidRPr="006D44FA">
        <w:rPr>
          <w:rFonts w:ascii="Calibri" w:hAnsi="Calibri" w:cs="Calibri"/>
          <w:sz w:val="22"/>
          <w:szCs w:val="22"/>
          <w:lang w:eastAsia="zh-CN"/>
        </w:rPr>
        <w:br/>
        <w:t xml:space="preserve">15 dni od daty ujawnienia wady lub braku w opakowaniu. </w:t>
      </w:r>
      <w:r w:rsidRPr="006D44FA">
        <w:rPr>
          <w:rFonts w:ascii="Calibri" w:hAnsi="Calibri" w:cs="Calibri"/>
          <w:kern w:val="3"/>
          <w:sz w:val="22"/>
          <w:szCs w:val="22"/>
          <w:lang w:eastAsia="zh-CN"/>
        </w:rPr>
        <w:t>Zamawiający przenosi koszty przygotowania towaru oraz wysyłki na Wykonawcę poprzez wystawienie noty obciążeniowej.                     Do noty zostaną załączone dowody źródłowe poniesionych kosztów przez Zamawiającego.                      Termin płatności noty wynosi 14 dni, licząc od daty wystawienia noty.</w:t>
      </w:r>
    </w:p>
    <w:p w14:paraId="3555A0FD" w14:textId="77777777" w:rsidR="00845ABD" w:rsidRPr="00F76519"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F76519">
        <w:rPr>
          <w:rFonts w:ascii="Calibri" w:hAnsi="Calibri"/>
          <w:sz w:val="22"/>
          <w:szCs w:val="22"/>
        </w:rPr>
        <w:t xml:space="preserve">Wykonawca ma obowiązek rozpoznać reklamacje jakościowe i ilościowe dotyczące dostaw przedmiotu  zamówienia na swój koszt w ciągu 14 dni licząc od daty zgłoszenia reklamacji, </w:t>
      </w:r>
      <w:r>
        <w:rPr>
          <w:rFonts w:ascii="Calibri" w:hAnsi="Calibri"/>
          <w:sz w:val="22"/>
          <w:szCs w:val="22"/>
        </w:rPr>
        <w:br/>
      </w:r>
      <w:r w:rsidRPr="00F76519">
        <w:rPr>
          <w:rFonts w:ascii="Calibri" w:hAnsi="Calibri"/>
          <w:sz w:val="22"/>
          <w:szCs w:val="22"/>
        </w:rPr>
        <w:t xml:space="preserve">a po bezskutecznym upływie tego terminu reklamacja uważana będzie za uznaną w całości zgodnie z żądaniem Zamawiającego. </w:t>
      </w:r>
      <w:r w:rsidRPr="00F76519">
        <w:rPr>
          <w:rFonts w:ascii="Calibri" w:hAnsi="Calibri"/>
          <w:color w:val="000000"/>
          <w:sz w:val="22"/>
          <w:szCs w:val="22"/>
        </w:rPr>
        <w:t xml:space="preserve">Postanowienie to dotyczy również analizatorów </w:t>
      </w:r>
      <w:proofErr w:type="spellStart"/>
      <w:r w:rsidRPr="00F76519">
        <w:rPr>
          <w:rFonts w:ascii="Calibri" w:hAnsi="Calibri"/>
          <w:color w:val="000000"/>
          <w:sz w:val="22"/>
          <w:szCs w:val="22"/>
        </w:rPr>
        <w:t>koagulologicznych</w:t>
      </w:r>
      <w:proofErr w:type="spellEnd"/>
      <w:r w:rsidRPr="00F76519">
        <w:rPr>
          <w:rFonts w:ascii="Calibri" w:hAnsi="Calibri"/>
          <w:color w:val="000000"/>
          <w:sz w:val="22"/>
          <w:szCs w:val="22"/>
        </w:rPr>
        <w:t xml:space="preserve">. </w:t>
      </w:r>
    </w:p>
    <w:p w14:paraId="310DEA32" w14:textId="77777777" w:rsidR="00845ABD" w:rsidRPr="001776CA"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sz w:val="22"/>
          <w:szCs w:val="22"/>
        </w:rPr>
        <w:t>Wykonawca odpowiada za wszelkie działania i zaniechania osób z których pomocą przedmiot umowy wykonuje, jak również osób, którym wykonanie przedmiotu umowy powierza jak za własne działanie lub zaniechanie, szczególnie prawidłowego transportu w odpowiednich warunkach.</w:t>
      </w:r>
    </w:p>
    <w:p w14:paraId="7DDE434C" w14:textId="77777777" w:rsidR="00845ABD" w:rsidRPr="001776CA"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color w:val="000000"/>
          <w:sz w:val="22"/>
          <w:szCs w:val="22"/>
        </w:rPr>
        <w:t>W</w:t>
      </w:r>
      <w:r w:rsidRPr="001776CA">
        <w:rPr>
          <w:rFonts w:ascii="Calibri" w:hAnsi="Calibri"/>
          <w:sz w:val="22"/>
          <w:szCs w:val="22"/>
        </w:rPr>
        <w:t>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p>
    <w:p w14:paraId="52C8B138" w14:textId="77777777" w:rsidR="00845ABD" w:rsidRPr="001776CA" w:rsidRDefault="00845ABD" w:rsidP="00845ABD">
      <w:pPr>
        <w:pStyle w:val="Tekstpodstawowy21"/>
        <w:numPr>
          <w:ilvl w:val="0"/>
          <w:numId w:val="6"/>
        </w:numPr>
        <w:tabs>
          <w:tab w:val="clear" w:pos="720"/>
          <w:tab w:val="num" w:pos="284"/>
        </w:tabs>
        <w:ind w:left="284"/>
        <w:textAlignment w:val="baseline"/>
        <w:rPr>
          <w:rFonts w:asciiTheme="minorHAnsi" w:eastAsiaTheme="minorHAnsi" w:hAnsiTheme="minorHAnsi" w:cstheme="minorHAnsi"/>
          <w:sz w:val="22"/>
          <w:szCs w:val="22"/>
          <w:lang w:eastAsia="en-US"/>
        </w:rPr>
      </w:pPr>
      <w:r w:rsidRPr="001776CA">
        <w:rPr>
          <w:rFonts w:ascii="Calibri" w:hAnsi="Calibri"/>
          <w:sz w:val="22"/>
          <w:szCs w:val="22"/>
        </w:rPr>
        <w:t xml:space="preserve">Nadzór nad realizacją umowy ze strony Zamawiającego pod względem formalnym sprawuje Dział Zamówień Publicznych, pod względem merytorycznym Kierownik </w:t>
      </w:r>
      <w:r w:rsidRPr="001776CA">
        <w:rPr>
          <w:rFonts w:ascii="Calibri" w:hAnsi="Calibri"/>
          <w:bCs/>
          <w:sz w:val="22"/>
          <w:szCs w:val="22"/>
        </w:rPr>
        <w:t>Medycznego Laboratorium Diagnostycznego</w:t>
      </w:r>
      <w:r w:rsidRPr="001776CA">
        <w:rPr>
          <w:rFonts w:ascii="Calibri" w:hAnsi="Calibri"/>
          <w:sz w:val="22"/>
          <w:szCs w:val="22"/>
        </w:rPr>
        <w:t>.</w:t>
      </w:r>
    </w:p>
    <w:p w14:paraId="78439FDC" w14:textId="77777777" w:rsidR="00845ABD" w:rsidRPr="006D44FA" w:rsidRDefault="00845ABD" w:rsidP="00845ABD">
      <w:pPr>
        <w:pStyle w:val="Tekstpodstawowy21"/>
        <w:numPr>
          <w:ilvl w:val="0"/>
          <w:numId w:val="6"/>
        </w:numPr>
        <w:tabs>
          <w:tab w:val="clear" w:pos="720"/>
          <w:tab w:val="num" w:pos="284"/>
        </w:tabs>
        <w:ind w:left="284"/>
        <w:textAlignment w:val="baseline"/>
        <w:rPr>
          <w:rFonts w:ascii="Calibri" w:hAnsi="Calibri" w:cs="Calibri"/>
          <w:sz w:val="22"/>
          <w:szCs w:val="22"/>
        </w:rPr>
      </w:pPr>
      <w:r w:rsidRPr="006D44FA">
        <w:rPr>
          <w:rFonts w:ascii="Calibri" w:hAnsi="Calibri" w:cs="Calibri"/>
          <w:sz w:val="22"/>
          <w:szCs w:val="22"/>
        </w:rPr>
        <w:t>W związku z wdrożeniem u Zamawiającego procedury ochrony danych sygnalisty oraz zgłaszania naruszeń prawa, Zamawiający informuje, iż informacje dotyczące zgłoszeń znajdują się na stronie https://szpitalruda.pl/dla-pracownikow/.</w:t>
      </w:r>
    </w:p>
    <w:p w14:paraId="5558B80D" w14:textId="77777777" w:rsidR="00845ABD" w:rsidRPr="006E14D0" w:rsidRDefault="00845ABD" w:rsidP="00845ABD">
      <w:pPr>
        <w:pStyle w:val="Tekstpodstawowy21"/>
        <w:textAlignment w:val="baseline"/>
        <w:rPr>
          <w:rFonts w:ascii="Calibri" w:hAnsi="Calibri" w:cs="Calibri"/>
          <w:color w:val="FF0000"/>
          <w:sz w:val="22"/>
          <w:szCs w:val="22"/>
        </w:rPr>
      </w:pPr>
    </w:p>
    <w:p w14:paraId="4799B1C0" w14:textId="77777777" w:rsidR="00845ABD" w:rsidRPr="00CE074F" w:rsidRDefault="00845ABD" w:rsidP="00845ABD">
      <w:pPr>
        <w:overflowPunct/>
        <w:autoSpaceDE/>
        <w:autoSpaceDN/>
        <w:adjustRightInd/>
        <w:jc w:val="center"/>
        <w:textAlignment w:val="auto"/>
        <w:rPr>
          <w:rFonts w:ascii="Calibri" w:hAnsi="Calibri" w:cs="Calibri"/>
          <w:sz w:val="22"/>
          <w:szCs w:val="22"/>
        </w:rPr>
      </w:pPr>
      <w:r>
        <w:rPr>
          <w:rFonts w:ascii="Calibri" w:hAnsi="Calibri" w:cs="Calibri"/>
          <w:sz w:val="22"/>
          <w:szCs w:val="22"/>
        </w:rPr>
        <w:t>§</w:t>
      </w:r>
      <w:r>
        <w:rPr>
          <w:rFonts w:ascii="Calibri" w:hAnsi="Calibri"/>
          <w:sz w:val="22"/>
          <w:szCs w:val="22"/>
        </w:rPr>
        <w:t>4</w:t>
      </w:r>
    </w:p>
    <w:p w14:paraId="6E44E338" w14:textId="77777777" w:rsidR="00845ABD" w:rsidRPr="00E73E2A" w:rsidRDefault="00845ABD" w:rsidP="00845ABD">
      <w:pPr>
        <w:numPr>
          <w:ilvl w:val="0"/>
          <w:numId w:val="7"/>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Maksymalna wartość zamówienia wynosi: ............ zł brutto (słownie: ........)  w tym .......... zł netto                                oraz  podatek od towarów i usług według obowiązującej stawki ……% w wysokości …………złotych</w:t>
      </w:r>
    </w:p>
    <w:p w14:paraId="63CDDEB1" w14:textId="77777777" w:rsidR="00845ABD" w:rsidRPr="00E73E2A" w:rsidRDefault="00845ABD" w:rsidP="00845ABD">
      <w:pPr>
        <w:numPr>
          <w:ilvl w:val="0"/>
          <w:numId w:val="7"/>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 xml:space="preserve">Uzgodnione ceny jednostkowe netto przedmiotu </w:t>
      </w:r>
      <w:proofErr w:type="spellStart"/>
      <w:r w:rsidRPr="00E73E2A">
        <w:rPr>
          <w:rFonts w:ascii="Calibri" w:hAnsi="Calibri"/>
          <w:sz w:val="22"/>
          <w:szCs w:val="22"/>
        </w:rPr>
        <w:t>zam</w:t>
      </w:r>
      <w:proofErr w:type="spellEnd"/>
      <w:r w:rsidRPr="00E73E2A">
        <w:rPr>
          <w:rFonts w:ascii="Calibri" w:hAnsi="Calibri"/>
          <w:sz w:val="22"/>
          <w:szCs w:val="22"/>
        </w:rPr>
        <w:sym w:font="Times New Roman" w:char="00F3"/>
      </w:r>
      <w:proofErr w:type="spellStart"/>
      <w:r w:rsidRPr="00E73E2A">
        <w:rPr>
          <w:rFonts w:ascii="Calibri" w:hAnsi="Calibri"/>
          <w:sz w:val="22"/>
          <w:szCs w:val="22"/>
        </w:rPr>
        <w:t>wienia</w:t>
      </w:r>
      <w:proofErr w:type="spellEnd"/>
      <w:r w:rsidRPr="00E73E2A">
        <w:rPr>
          <w:rFonts w:ascii="Calibri" w:hAnsi="Calibri"/>
          <w:sz w:val="22"/>
          <w:szCs w:val="22"/>
        </w:rPr>
        <w:t xml:space="preserve"> zawiera za</w:t>
      </w:r>
      <w:r w:rsidRPr="00E73E2A">
        <w:rPr>
          <w:rFonts w:ascii="Calibri" w:hAnsi="Calibri"/>
          <w:sz w:val="22"/>
          <w:szCs w:val="22"/>
        </w:rPr>
        <w:sym w:font="Times New Roman" w:char="0142"/>
      </w:r>
      <w:r w:rsidRPr="00E73E2A">
        <w:rPr>
          <w:rFonts w:ascii="Calibri" w:hAnsi="Calibri"/>
          <w:sz w:val="22"/>
          <w:szCs w:val="22"/>
        </w:rPr>
        <w:sym w:font="Times New Roman" w:char="0105"/>
      </w:r>
      <w:proofErr w:type="spellStart"/>
      <w:r w:rsidRPr="00E73E2A">
        <w:rPr>
          <w:rFonts w:ascii="Calibri" w:hAnsi="Calibri"/>
          <w:sz w:val="22"/>
          <w:szCs w:val="22"/>
        </w:rPr>
        <w:t>cznik</w:t>
      </w:r>
      <w:proofErr w:type="spellEnd"/>
      <w:r w:rsidRPr="00E73E2A">
        <w:rPr>
          <w:rFonts w:ascii="Calibri" w:hAnsi="Calibri"/>
          <w:sz w:val="22"/>
          <w:szCs w:val="22"/>
        </w:rPr>
        <w:t xml:space="preserve"> nr </w:t>
      </w:r>
      <w:r>
        <w:rPr>
          <w:rFonts w:ascii="Calibri" w:hAnsi="Calibri"/>
          <w:sz w:val="22"/>
          <w:szCs w:val="22"/>
        </w:rPr>
        <w:t>1</w:t>
      </w:r>
      <w:r w:rsidRPr="00E73E2A">
        <w:rPr>
          <w:rFonts w:ascii="Calibri" w:hAnsi="Calibri"/>
          <w:sz w:val="22"/>
          <w:szCs w:val="22"/>
        </w:rPr>
        <w:t xml:space="preserve"> do umowy.</w:t>
      </w:r>
    </w:p>
    <w:p w14:paraId="6BE5162C" w14:textId="77777777" w:rsidR="00845ABD" w:rsidRPr="00CE074F" w:rsidRDefault="00845ABD" w:rsidP="00845ABD">
      <w:pPr>
        <w:numPr>
          <w:ilvl w:val="0"/>
          <w:numId w:val="7"/>
        </w:numPr>
        <w:tabs>
          <w:tab w:val="clear" w:pos="720"/>
          <w:tab w:val="num" w:pos="284"/>
          <w:tab w:val="num" w:pos="360"/>
        </w:tabs>
        <w:ind w:left="284" w:hanging="284"/>
        <w:jc w:val="both"/>
        <w:rPr>
          <w:rFonts w:ascii="Calibri" w:hAnsi="Calibri"/>
          <w:sz w:val="22"/>
          <w:szCs w:val="22"/>
        </w:rPr>
      </w:pPr>
      <w:r w:rsidRPr="00CE074F">
        <w:rPr>
          <w:rFonts w:ascii="Calibri" w:hAnsi="Calibri"/>
          <w:sz w:val="22"/>
          <w:szCs w:val="22"/>
        </w:rPr>
        <w:t xml:space="preserve">Wykonawca gwarantuje niepodwyższenie cen jednostkowych netto przez cały okres obowiązywania umowy, z zastrzeżeniem przypadków, o których mowa w niniejszej umowie. </w:t>
      </w:r>
    </w:p>
    <w:p w14:paraId="4E908913" w14:textId="77777777" w:rsidR="00845ABD" w:rsidRPr="00E73E2A" w:rsidRDefault="00845ABD" w:rsidP="00845ABD">
      <w:pPr>
        <w:numPr>
          <w:ilvl w:val="0"/>
          <w:numId w:val="7"/>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Obniżenie cen jednostkowych netto przez Wykonawcę może nastąpić w każdym czasie.</w:t>
      </w:r>
    </w:p>
    <w:p w14:paraId="19E777BE" w14:textId="77777777" w:rsidR="00845ABD" w:rsidRDefault="00845ABD" w:rsidP="00845ABD">
      <w:pPr>
        <w:jc w:val="center"/>
        <w:rPr>
          <w:rFonts w:ascii="Calibri" w:hAnsi="Calibri" w:cs="Calibri"/>
          <w:sz w:val="22"/>
          <w:szCs w:val="22"/>
        </w:rPr>
      </w:pPr>
    </w:p>
    <w:p w14:paraId="5FE985B2" w14:textId="77777777" w:rsidR="00845ABD" w:rsidRDefault="00845ABD" w:rsidP="00845ABD">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1CBAD70E" w14:textId="77777777" w:rsidR="00845ABD" w:rsidRPr="00346C83" w:rsidRDefault="00845ABD" w:rsidP="00845ABD">
      <w:pPr>
        <w:jc w:val="center"/>
        <w:rPr>
          <w:rFonts w:ascii="Calibri" w:hAnsi="Calibri"/>
          <w:sz w:val="22"/>
          <w:szCs w:val="22"/>
        </w:rPr>
      </w:pPr>
      <w:r w:rsidRPr="00346C83">
        <w:rPr>
          <w:rFonts w:ascii="Calibri" w:hAnsi="Calibri"/>
          <w:sz w:val="22"/>
          <w:szCs w:val="22"/>
        </w:rPr>
        <w:lastRenderedPageBreak/>
        <w:sym w:font="Arial Narrow" w:char="00A7"/>
      </w:r>
      <w:r w:rsidRPr="00346C83">
        <w:rPr>
          <w:rFonts w:ascii="Calibri" w:hAnsi="Calibri"/>
          <w:sz w:val="22"/>
          <w:szCs w:val="22"/>
        </w:rPr>
        <w:t xml:space="preserve"> </w:t>
      </w:r>
      <w:r>
        <w:rPr>
          <w:rFonts w:ascii="Calibri" w:hAnsi="Calibri"/>
          <w:sz w:val="22"/>
          <w:szCs w:val="22"/>
        </w:rPr>
        <w:t>5</w:t>
      </w:r>
    </w:p>
    <w:p w14:paraId="46D90250" w14:textId="77777777" w:rsidR="00845ABD" w:rsidRPr="00C4047D" w:rsidRDefault="00845ABD" w:rsidP="00845ABD">
      <w:pPr>
        <w:numPr>
          <w:ilvl w:val="0"/>
          <w:numId w:val="8"/>
        </w:numPr>
        <w:jc w:val="both"/>
        <w:textAlignment w:val="auto"/>
        <w:rPr>
          <w:rFonts w:ascii="Calibri" w:hAnsi="Calibri"/>
          <w:sz w:val="22"/>
          <w:szCs w:val="22"/>
        </w:rPr>
      </w:pPr>
      <w:r w:rsidRPr="00C4047D">
        <w:rPr>
          <w:rFonts w:ascii="Calibri" w:hAnsi="Calibri"/>
          <w:sz w:val="22"/>
          <w:szCs w:val="22"/>
          <w:lang w:eastAsia="zh-TW"/>
        </w:rPr>
        <w:t xml:space="preserve">Zamawiający za dostawę odczynników, krwi kontrolnej oraz materiałów eksploatacyjnych zobowiązany jest do zapłaty należności na podstawie niniejszej umowy według cen określonych </w:t>
      </w:r>
      <w:r>
        <w:rPr>
          <w:rFonts w:ascii="Calibri" w:hAnsi="Calibri"/>
          <w:sz w:val="22"/>
          <w:szCs w:val="22"/>
          <w:lang w:eastAsia="zh-TW"/>
        </w:rPr>
        <w:br/>
      </w:r>
      <w:r w:rsidRPr="00C4047D">
        <w:rPr>
          <w:rFonts w:ascii="Calibri" w:hAnsi="Calibri"/>
          <w:sz w:val="22"/>
          <w:szCs w:val="22"/>
          <w:lang w:eastAsia="zh-TW"/>
        </w:rPr>
        <w:t>w załączniku nr 1,</w:t>
      </w:r>
      <w:r>
        <w:rPr>
          <w:rFonts w:ascii="Calibri" w:hAnsi="Calibri"/>
          <w:sz w:val="22"/>
          <w:szCs w:val="22"/>
          <w:lang w:eastAsia="zh-TW"/>
        </w:rPr>
        <w:t xml:space="preserve"> </w:t>
      </w:r>
      <w:r w:rsidRPr="00C4047D">
        <w:rPr>
          <w:rFonts w:ascii="Calibri" w:hAnsi="Calibri"/>
          <w:sz w:val="22"/>
          <w:szCs w:val="22"/>
          <w:lang w:eastAsia="zh-TW"/>
        </w:rPr>
        <w:t>2,</w:t>
      </w:r>
      <w:r>
        <w:rPr>
          <w:rFonts w:ascii="Calibri" w:hAnsi="Calibri"/>
          <w:sz w:val="22"/>
          <w:szCs w:val="22"/>
          <w:lang w:eastAsia="zh-TW"/>
        </w:rPr>
        <w:t xml:space="preserve"> </w:t>
      </w:r>
      <w:r w:rsidRPr="00C4047D">
        <w:rPr>
          <w:rFonts w:ascii="Calibri" w:hAnsi="Calibri"/>
          <w:sz w:val="22"/>
          <w:szCs w:val="22"/>
          <w:lang w:eastAsia="zh-TW"/>
        </w:rPr>
        <w:t xml:space="preserve">4 do umowy, w terminie </w:t>
      </w:r>
      <w:r>
        <w:rPr>
          <w:rFonts w:ascii="Calibri" w:hAnsi="Calibri"/>
          <w:sz w:val="22"/>
          <w:szCs w:val="22"/>
          <w:lang w:eastAsia="zh-TW"/>
        </w:rPr>
        <w:t>3</w:t>
      </w:r>
      <w:r w:rsidRPr="00C4047D">
        <w:rPr>
          <w:rFonts w:ascii="Calibri" w:hAnsi="Calibri"/>
          <w:sz w:val="22"/>
          <w:szCs w:val="22"/>
          <w:lang w:eastAsia="zh-TW"/>
        </w:rPr>
        <w:t>0 dni od daty doręczenia prawidłowo pod względem merytorycznym i formalnym wraz ze wskazaniem numeru umowy lub zamówienia, wystawionej faktury Zamawiającemu.</w:t>
      </w:r>
    </w:p>
    <w:p w14:paraId="0E3A82D2" w14:textId="77777777" w:rsidR="00845ABD" w:rsidRPr="00FB79C8" w:rsidRDefault="00845ABD" w:rsidP="00845ABD">
      <w:pPr>
        <w:numPr>
          <w:ilvl w:val="0"/>
          <w:numId w:val="8"/>
        </w:numPr>
        <w:jc w:val="both"/>
        <w:textAlignment w:val="auto"/>
        <w:rPr>
          <w:rFonts w:ascii="Calibri" w:hAnsi="Calibri"/>
          <w:sz w:val="22"/>
          <w:szCs w:val="22"/>
        </w:rPr>
      </w:pPr>
      <w:r w:rsidRPr="00511772">
        <w:rPr>
          <w:rFonts w:ascii="Calibri" w:hAnsi="Calibri"/>
          <w:sz w:val="22"/>
          <w:szCs w:val="22"/>
        </w:rPr>
        <w:t>Zapłata za odczynniki, kalibratory, kontrole oraz materiały eksploatacyjne nastąpi na podstawie rzeczywiście zrealizowanych dostaw potwierdzonych wystawieniem faktury przez Wykonawcę.</w:t>
      </w:r>
    </w:p>
    <w:p w14:paraId="75B957E6" w14:textId="77BED130" w:rsidR="00845ABD" w:rsidRPr="00697CB6" w:rsidRDefault="00845ABD" w:rsidP="00845ABD">
      <w:pPr>
        <w:numPr>
          <w:ilvl w:val="0"/>
          <w:numId w:val="8"/>
        </w:numPr>
        <w:jc w:val="both"/>
        <w:textAlignment w:val="auto"/>
        <w:rPr>
          <w:rFonts w:ascii="Calibri" w:hAnsi="Calibri"/>
          <w:sz w:val="22"/>
          <w:szCs w:val="22"/>
        </w:rPr>
      </w:pPr>
      <w:r w:rsidRPr="00511772">
        <w:rPr>
          <w:rFonts w:ascii="Calibri" w:hAnsi="Calibri"/>
          <w:sz w:val="22"/>
          <w:szCs w:val="22"/>
        </w:rPr>
        <w:t>Podstawę wystawienia faktury za dostawę odczynników, kalibratorów, kontroli oraz materiałów eksploatacyjnych stanowi złożone zamówienie, zatwierdzone przez osobę uprawnioną</w:t>
      </w:r>
      <w:r>
        <w:rPr>
          <w:rFonts w:ascii="Calibri" w:hAnsi="Calibri"/>
          <w:sz w:val="22"/>
          <w:szCs w:val="22"/>
        </w:rPr>
        <w:t xml:space="preserve">                                       </w:t>
      </w:r>
      <w:r w:rsidRPr="00511772">
        <w:rPr>
          <w:rFonts w:ascii="Calibri" w:hAnsi="Calibri"/>
          <w:sz w:val="22"/>
          <w:szCs w:val="22"/>
        </w:rPr>
        <w:t xml:space="preserve"> do reprezentacji Zamawiającego</w:t>
      </w:r>
      <w:r>
        <w:rPr>
          <w:rFonts w:ascii="Calibri" w:hAnsi="Calibri"/>
          <w:sz w:val="22"/>
          <w:szCs w:val="22"/>
        </w:rPr>
        <w:t xml:space="preserve">. </w:t>
      </w:r>
      <w:r w:rsidRPr="00ED2DBD">
        <w:rPr>
          <w:rFonts w:ascii="Calibri" w:hAnsi="Calibri"/>
          <w:sz w:val="22"/>
          <w:szCs w:val="22"/>
        </w:rPr>
        <w:t>Faktura winna być dostarczona wraz z dostawą lub przesłana</w:t>
      </w:r>
      <w:r>
        <w:rPr>
          <w:rFonts w:ascii="Calibri" w:hAnsi="Calibri"/>
          <w:sz w:val="22"/>
          <w:szCs w:val="22"/>
        </w:rPr>
        <w:t xml:space="preserve">                           </w:t>
      </w:r>
      <w:r w:rsidRPr="00ED2DBD">
        <w:rPr>
          <w:rFonts w:ascii="Calibri" w:hAnsi="Calibri"/>
          <w:sz w:val="22"/>
          <w:szCs w:val="22"/>
        </w:rPr>
        <w:t xml:space="preserve"> na adres e-mail: </w:t>
      </w:r>
      <w:hyperlink r:id="rId8" w:history="1">
        <w:r w:rsidRPr="00ED2DBD">
          <w:rPr>
            <w:rStyle w:val="Hipercze"/>
            <w:rFonts w:ascii="Calibri" w:hAnsi="Calibri"/>
            <w:sz w:val="22"/>
            <w:szCs w:val="22"/>
          </w:rPr>
          <w:t>e-faktury@szpitalruda.pl</w:t>
        </w:r>
      </w:hyperlink>
      <w:r w:rsidRPr="00ED2DBD">
        <w:rPr>
          <w:rFonts w:ascii="Calibri" w:hAnsi="Calibri"/>
          <w:sz w:val="22"/>
          <w:szCs w:val="22"/>
        </w:rPr>
        <w:t xml:space="preserve"> </w:t>
      </w:r>
      <w:r w:rsidRPr="00697CB6">
        <w:rPr>
          <w:rFonts w:ascii="Calibri" w:hAnsi="Calibri"/>
          <w:sz w:val="22"/>
          <w:szCs w:val="22"/>
        </w:rPr>
        <w:t xml:space="preserve">bądź dostarczona w sposób wskazany w § 5 ust. </w:t>
      </w:r>
      <w:r>
        <w:rPr>
          <w:rFonts w:ascii="Calibri" w:hAnsi="Calibri"/>
          <w:sz w:val="22"/>
          <w:szCs w:val="22"/>
        </w:rPr>
        <w:t>1</w:t>
      </w:r>
      <w:r w:rsidR="00EC67E8">
        <w:rPr>
          <w:rFonts w:ascii="Calibri" w:hAnsi="Calibri"/>
          <w:sz w:val="22"/>
          <w:szCs w:val="22"/>
        </w:rPr>
        <w:t>2</w:t>
      </w:r>
      <w:r>
        <w:rPr>
          <w:rFonts w:ascii="Calibri" w:hAnsi="Calibri"/>
          <w:sz w:val="22"/>
          <w:szCs w:val="22"/>
        </w:rPr>
        <w:t>.</w:t>
      </w:r>
    </w:p>
    <w:p w14:paraId="626E19CC" w14:textId="77777777" w:rsidR="00845ABD" w:rsidRPr="00C4047D" w:rsidRDefault="00845ABD" w:rsidP="00845ABD">
      <w:pPr>
        <w:numPr>
          <w:ilvl w:val="0"/>
          <w:numId w:val="8"/>
        </w:numPr>
        <w:jc w:val="both"/>
        <w:textAlignment w:val="auto"/>
        <w:rPr>
          <w:rFonts w:ascii="Calibri" w:hAnsi="Calibri"/>
          <w:sz w:val="22"/>
          <w:szCs w:val="22"/>
        </w:rPr>
      </w:pPr>
      <w:r w:rsidRPr="00C4047D">
        <w:rPr>
          <w:rFonts w:ascii="Calibri" w:hAnsi="Calibri"/>
          <w:sz w:val="22"/>
          <w:szCs w:val="22"/>
        </w:rPr>
        <w:t xml:space="preserve">Czynsz za dzierżawę analizatorów </w:t>
      </w:r>
      <w:proofErr w:type="spellStart"/>
      <w:r>
        <w:rPr>
          <w:rFonts w:ascii="Calibri" w:hAnsi="Calibri"/>
          <w:sz w:val="22"/>
          <w:szCs w:val="22"/>
        </w:rPr>
        <w:t>koagulologicznych</w:t>
      </w:r>
      <w:proofErr w:type="spellEnd"/>
      <w:r w:rsidRPr="00C4047D">
        <w:rPr>
          <w:rFonts w:ascii="Calibri" w:hAnsi="Calibri"/>
          <w:sz w:val="22"/>
          <w:szCs w:val="22"/>
        </w:rPr>
        <w:t xml:space="preserve"> będzie płacony na podstawie faktur wystawionych przez Wykonawcę w kwocie brutto (słownie: ........)  w tym .......... zł netto oraz  podatek od towarów i usług</w:t>
      </w:r>
      <w:r>
        <w:rPr>
          <w:rFonts w:ascii="Calibri" w:hAnsi="Calibri"/>
          <w:sz w:val="22"/>
          <w:szCs w:val="22"/>
        </w:rPr>
        <w:t xml:space="preserve"> </w:t>
      </w:r>
      <w:r w:rsidRPr="00C4047D">
        <w:rPr>
          <w:rFonts w:ascii="Calibri" w:hAnsi="Calibri"/>
          <w:sz w:val="22"/>
          <w:szCs w:val="22"/>
        </w:rPr>
        <w:t xml:space="preserve">według obowiązującej stawki ……% w wysokości …………złotych </w:t>
      </w:r>
    </w:p>
    <w:p w14:paraId="34E0A211" w14:textId="77777777" w:rsidR="00845ABD" w:rsidRPr="00511772" w:rsidRDefault="00845ABD" w:rsidP="00845ABD">
      <w:pPr>
        <w:numPr>
          <w:ilvl w:val="0"/>
          <w:numId w:val="8"/>
        </w:numPr>
        <w:jc w:val="both"/>
        <w:textAlignment w:val="auto"/>
        <w:rPr>
          <w:rFonts w:ascii="Calibri" w:hAnsi="Calibri"/>
          <w:sz w:val="22"/>
          <w:szCs w:val="22"/>
        </w:rPr>
      </w:pPr>
      <w:r w:rsidRPr="00511772">
        <w:rPr>
          <w:rFonts w:ascii="Calibri" w:hAnsi="Calibri"/>
          <w:sz w:val="22"/>
          <w:szCs w:val="22"/>
        </w:rPr>
        <w:t>Czynsz</w:t>
      </w:r>
      <w:r>
        <w:rPr>
          <w:rFonts w:ascii="Calibri" w:hAnsi="Calibri"/>
          <w:sz w:val="22"/>
          <w:szCs w:val="22"/>
        </w:rPr>
        <w:t>e</w:t>
      </w:r>
      <w:r w:rsidRPr="00511772">
        <w:rPr>
          <w:rFonts w:ascii="Calibri" w:hAnsi="Calibri"/>
          <w:sz w:val="22"/>
          <w:szCs w:val="22"/>
        </w:rPr>
        <w:t xml:space="preserve"> dzierżawy płatn</w:t>
      </w:r>
      <w:r>
        <w:rPr>
          <w:rFonts w:ascii="Calibri" w:hAnsi="Calibri"/>
          <w:sz w:val="22"/>
          <w:szCs w:val="22"/>
        </w:rPr>
        <w:t>e</w:t>
      </w:r>
      <w:r w:rsidRPr="00511772">
        <w:rPr>
          <w:rFonts w:ascii="Calibri" w:hAnsi="Calibri"/>
          <w:sz w:val="22"/>
          <w:szCs w:val="22"/>
        </w:rPr>
        <w:t xml:space="preserve"> będ</w:t>
      </w:r>
      <w:r>
        <w:rPr>
          <w:rFonts w:ascii="Calibri" w:hAnsi="Calibri"/>
          <w:sz w:val="22"/>
          <w:szCs w:val="22"/>
        </w:rPr>
        <w:t>ą</w:t>
      </w:r>
      <w:r w:rsidRPr="00511772">
        <w:rPr>
          <w:rFonts w:ascii="Calibri" w:hAnsi="Calibri"/>
          <w:sz w:val="22"/>
          <w:szCs w:val="22"/>
        </w:rPr>
        <w:t xml:space="preserve"> w terminie </w:t>
      </w:r>
      <w:r>
        <w:rPr>
          <w:rFonts w:ascii="Calibri" w:hAnsi="Calibri"/>
          <w:sz w:val="22"/>
          <w:szCs w:val="22"/>
        </w:rPr>
        <w:t>3</w:t>
      </w:r>
      <w:r w:rsidRPr="00511772">
        <w:rPr>
          <w:rFonts w:ascii="Calibri" w:hAnsi="Calibri"/>
          <w:sz w:val="22"/>
          <w:szCs w:val="22"/>
        </w:rPr>
        <w:t>0 dni od daty doręczenia prawidłowo wystawionej faktury Zamawiającemu, przy czym faktura będzie wystawiana do 5 dnia następnego miesiąca za miesiąc</w:t>
      </w:r>
      <w:r>
        <w:rPr>
          <w:rFonts w:ascii="Calibri" w:hAnsi="Calibri"/>
          <w:sz w:val="22"/>
          <w:szCs w:val="22"/>
        </w:rPr>
        <w:t xml:space="preserve">,  </w:t>
      </w:r>
      <w:r w:rsidRPr="00511772">
        <w:rPr>
          <w:rFonts w:ascii="Calibri" w:hAnsi="Calibri"/>
          <w:sz w:val="22"/>
          <w:szCs w:val="22"/>
        </w:rPr>
        <w:t>w którym została wykonana usługa. Miesiącem rozliczeniowym jest miesiąc kalendarzowy.</w:t>
      </w:r>
    </w:p>
    <w:p w14:paraId="28B642CA" w14:textId="77777777" w:rsidR="00845ABD" w:rsidRDefault="00845ABD" w:rsidP="00845ABD">
      <w:pPr>
        <w:numPr>
          <w:ilvl w:val="0"/>
          <w:numId w:val="8"/>
        </w:numPr>
        <w:jc w:val="both"/>
        <w:textAlignment w:val="auto"/>
        <w:rPr>
          <w:rFonts w:ascii="Calibri" w:hAnsi="Calibri"/>
          <w:sz w:val="22"/>
          <w:szCs w:val="22"/>
        </w:rPr>
      </w:pPr>
      <w:r w:rsidRPr="00511772">
        <w:rPr>
          <w:rFonts w:ascii="Calibri" w:hAnsi="Calibri"/>
          <w:sz w:val="22"/>
          <w:szCs w:val="22"/>
        </w:rPr>
        <w:t xml:space="preserve">W przypadku naliczania czynszu dzierżawy za niepełny miesiąc będzie on naliczany proporcjonalnie do stawki miesięcznej określonej w § </w:t>
      </w:r>
      <w:r>
        <w:rPr>
          <w:rFonts w:ascii="Calibri" w:hAnsi="Calibri"/>
          <w:sz w:val="22"/>
          <w:szCs w:val="22"/>
        </w:rPr>
        <w:t>5</w:t>
      </w:r>
      <w:r w:rsidRPr="00511772">
        <w:rPr>
          <w:rFonts w:ascii="Calibri" w:hAnsi="Calibri"/>
          <w:sz w:val="22"/>
          <w:szCs w:val="22"/>
        </w:rPr>
        <w:t xml:space="preserve"> ust. 4 niniejszej umowy.</w:t>
      </w:r>
    </w:p>
    <w:p w14:paraId="732D0656" w14:textId="77777777" w:rsidR="00845ABD" w:rsidRDefault="00845ABD" w:rsidP="00845ABD">
      <w:pPr>
        <w:numPr>
          <w:ilvl w:val="0"/>
          <w:numId w:val="8"/>
        </w:numPr>
        <w:jc w:val="both"/>
        <w:textAlignment w:val="auto"/>
        <w:rPr>
          <w:rFonts w:ascii="Calibri" w:hAnsi="Calibri"/>
          <w:sz w:val="22"/>
          <w:szCs w:val="22"/>
        </w:rPr>
      </w:pPr>
      <w:r w:rsidRPr="001917A0">
        <w:rPr>
          <w:rFonts w:ascii="Calibri" w:hAnsi="Calibri"/>
          <w:sz w:val="22"/>
          <w:szCs w:val="22"/>
          <w:lang w:eastAsia="ar-SA"/>
        </w:rPr>
        <w:t>Wykonawca oświadcza, że wartość wydzierżawion</w:t>
      </w:r>
      <w:r>
        <w:rPr>
          <w:rFonts w:ascii="Calibri" w:hAnsi="Calibri"/>
          <w:sz w:val="22"/>
          <w:szCs w:val="22"/>
          <w:lang w:eastAsia="ar-SA"/>
        </w:rPr>
        <w:t xml:space="preserve">ych analizatorów </w:t>
      </w:r>
      <w:proofErr w:type="spellStart"/>
      <w:r>
        <w:rPr>
          <w:rFonts w:ascii="Calibri" w:hAnsi="Calibri"/>
          <w:sz w:val="22"/>
          <w:szCs w:val="22"/>
          <w:lang w:eastAsia="ar-SA"/>
        </w:rPr>
        <w:t>koagulologicznych</w:t>
      </w:r>
      <w:proofErr w:type="spellEnd"/>
      <w:r>
        <w:rPr>
          <w:rFonts w:ascii="Calibri" w:hAnsi="Calibri"/>
          <w:sz w:val="22"/>
          <w:szCs w:val="22"/>
          <w:lang w:eastAsia="ar-SA"/>
        </w:rPr>
        <w:t xml:space="preserve"> </w:t>
      </w:r>
      <w:r w:rsidRPr="001917A0">
        <w:rPr>
          <w:rFonts w:ascii="Calibri" w:hAnsi="Calibri"/>
          <w:sz w:val="22"/>
          <w:szCs w:val="22"/>
          <w:lang w:eastAsia="ar-SA"/>
        </w:rPr>
        <w:t>wynosi:…………………..zł brutto (słownie brutto:………………………………..)</w:t>
      </w:r>
    </w:p>
    <w:p w14:paraId="6CACDE64" w14:textId="77777777" w:rsidR="00845ABD" w:rsidRPr="00D150BA" w:rsidRDefault="00845ABD" w:rsidP="00845ABD">
      <w:pPr>
        <w:numPr>
          <w:ilvl w:val="0"/>
          <w:numId w:val="8"/>
        </w:numPr>
        <w:jc w:val="both"/>
        <w:rPr>
          <w:rFonts w:asciiTheme="minorHAnsi" w:hAnsiTheme="minorHAnsi" w:cstheme="minorHAnsi"/>
          <w:bCs/>
          <w:sz w:val="22"/>
          <w:szCs w:val="22"/>
        </w:rPr>
      </w:pPr>
      <w:proofErr w:type="spellStart"/>
      <w:r w:rsidRPr="00D150BA">
        <w:rPr>
          <w:rFonts w:asciiTheme="minorHAnsi" w:hAnsiTheme="minorHAnsi" w:cstheme="minorHAnsi"/>
          <w:bCs/>
          <w:sz w:val="22"/>
          <w:szCs w:val="22"/>
        </w:rPr>
        <w:t>Zap</w:t>
      </w:r>
      <w:proofErr w:type="spellEnd"/>
      <w:r w:rsidRPr="00D150BA">
        <w:rPr>
          <w:rFonts w:asciiTheme="minorHAnsi" w:hAnsiTheme="minorHAnsi" w:cstheme="minorHAnsi"/>
          <w:bCs/>
          <w:sz w:val="22"/>
          <w:szCs w:val="22"/>
        </w:rPr>
        <w:sym w:font="Times New Roman" w:char="0142"/>
      </w:r>
      <w:proofErr w:type="spellStart"/>
      <w:r w:rsidRPr="00D150BA">
        <w:rPr>
          <w:rFonts w:asciiTheme="minorHAnsi" w:hAnsiTheme="minorHAnsi" w:cstheme="minorHAnsi"/>
          <w:bCs/>
          <w:sz w:val="22"/>
          <w:szCs w:val="22"/>
        </w:rPr>
        <w:t>ata</w:t>
      </w:r>
      <w:proofErr w:type="spellEnd"/>
      <w:r w:rsidRPr="00D150BA">
        <w:rPr>
          <w:rFonts w:asciiTheme="minorHAnsi" w:hAnsiTheme="minorHAnsi" w:cstheme="minorHAnsi"/>
          <w:bCs/>
          <w:sz w:val="22"/>
          <w:szCs w:val="22"/>
        </w:rPr>
        <w:t xml:space="preserve"> </w:t>
      </w:r>
      <w:proofErr w:type="spellStart"/>
      <w:r w:rsidRPr="00D150BA">
        <w:rPr>
          <w:rFonts w:asciiTheme="minorHAnsi" w:hAnsiTheme="minorHAnsi" w:cstheme="minorHAnsi"/>
          <w:bCs/>
          <w:sz w:val="22"/>
          <w:szCs w:val="22"/>
        </w:rPr>
        <w:t>nast</w:t>
      </w:r>
      <w:proofErr w:type="spellEnd"/>
      <w:r w:rsidRPr="00D150BA">
        <w:rPr>
          <w:rFonts w:asciiTheme="minorHAnsi" w:hAnsiTheme="minorHAnsi" w:cstheme="minorHAnsi"/>
          <w:bCs/>
          <w:sz w:val="22"/>
          <w:szCs w:val="22"/>
        </w:rPr>
        <w:sym w:font="Times New Roman" w:char="0105"/>
      </w:r>
      <w:r w:rsidRPr="00D150BA">
        <w:rPr>
          <w:rFonts w:asciiTheme="minorHAnsi" w:hAnsiTheme="minorHAnsi" w:cstheme="minorHAnsi"/>
          <w:bCs/>
          <w:sz w:val="22"/>
          <w:szCs w:val="22"/>
        </w:rPr>
        <w:t>pi przelewem na rachunek bankowy Wykonawcy wskazany na fakturze.</w:t>
      </w:r>
    </w:p>
    <w:p w14:paraId="6870B908" w14:textId="77777777" w:rsidR="00845ABD" w:rsidRPr="00D150BA" w:rsidRDefault="00845ABD" w:rsidP="00845ABD">
      <w:pPr>
        <w:numPr>
          <w:ilvl w:val="0"/>
          <w:numId w:val="8"/>
        </w:numPr>
        <w:jc w:val="both"/>
        <w:rPr>
          <w:rFonts w:asciiTheme="minorHAnsi" w:hAnsiTheme="minorHAnsi" w:cstheme="minorHAnsi"/>
          <w:bCs/>
          <w:sz w:val="22"/>
          <w:szCs w:val="22"/>
        </w:rPr>
      </w:pPr>
      <w:r w:rsidRPr="00D150BA">
        <w:rPr>
          <w:rFonts w:asciiTheme="minorHAnsi" w:hAnsiTheme="minorHAnsi" w:cstheme="minorHAnsi"/>
          <w:bCs/>
          <w:sz w:val="22"/>
          <w:szCs w:val="22"/>
        </w:rPr>
        <w:t>Wykonawca zobowiązany jest do wystawiania faktur wyłącznie za pośrednictwem Krajowego Systemu e-Faktur (</w:t>
      </w:r>
      <w:proofErr w:type="spellStart"/>
      <w:r w:rsidRPr="00D150BA">
        <w:rPr>
          <w:rFonts w:asciiTheme="minorHAnsi" w:hAnsiTheme="minorHAnsi" w:cstheme="minorHAnsi"/>
          <w:bCs/>
          <w:sz w:val="22"/>
          <w:szCs w:val="22"/>
        </w:rPr>
        <w:t>KSeF</w:t>
      </w:r>
      <w:proofErr w:type="spellEnd"/>
      <w:r w:rsidRPr="00D150BA">
        <w:rPr>
          <w:rFonts w:asciiTheme="minorHAnsi" w:hAnsiTheme="minorHAnsi" w:cstheme="minorHAnsi"/>
          <w:bCs/>
          <w:sz w:val="22"/>
          <w:szCs w:val="22"/>
        </w:rPr>
        <w:t xml:space="preserve">) od dnia, w którym – zgodnie z obowiązującymi przepisami prawa – powstanie wobec niego obowiązek wystawiania </w:t>
      </w:r>
      <w:r w:rsidRPr="00D150BA">
        <w:rPr>
          <w:rFonts w:asciiTheme="minorHAnsi" w:hAnsiTheme="minorHAnsi" w:cstheme="minorHAnsi"/>
          <w:bCs/>
          <w:color w:val="000000"/>
          <w:sz w:val="22"/>
          <w:szCs w:val="22"/>
        </w:rPr>
        <w:t>ustrukturyzowanych faktur za pośrednictwem systemu</w:t>
      </w:r>
      <w:r w:rsidRPr="00D150BA">
        <w:rPr>
          <w:rFonts w:asciiTheme="minorHAnsi" w:hAnsiTheme="minorHAnsi" w:cstheme="minorHAnsi"/>
          <w:bCs/>
          <w:sz w:val="22"/>
          <w:szCs w:val="22"/>
        </w:rPr>
        <w:t xml:space="preserve"> </w:t>
      </w:r>
      <w:proofErr w:type="spellStart"/>
      <w:r w:rsidRPr="00D150BA">
        <w:rPr>
          <w:rFonts w:asciiTheme="minorHAnsi" w:hAnsiTheme="minorHAnsi" w:cstheme="minorHAnsi"/>
          <w:bCs/>
          <w:sz w:val="22"/>
          <w:szCs w:val="22"/>
        </w:rPr>
        <w:t>KSeF</w:t>
      </w:r>
      <w:proofErr w:type="spellEnd"/>
      <w:r w:rsidRPr="00D150BA">
        <w:rPr>
          <w:rFonts w:asciiTheme="minorHAnsi" w:hAnsiTheme="minorHAnsi" w:cstheme="minorHAnsi"/>
          <w:bCs/>
          <w:sz w:val="22"/>
          <w:szCs w:val="22"/>
        </w:rPr>
        <w:t xml:space="preserve">. Od tego dnia Zamawiający nie będzie przyjmował faktur wystawionych </w:t>
      </w:r>
      <w:r w:rsidRPr="00D150BA">
        <w:rPr>
          <w:rFonts w:asciiTheme="minorHAnsi" w:hAnsiTheme="minorHAnsi" w:cstheme="minorHAnsi"/>
          <w:bCs/>
          <w:sz w:val="22"/>
          <w:szCs w:val="22"/>
        </w:rPr>
        <w:br/>
        <w:t>z naruszeniem obowiązujących w tym zakresie przepisów.</w:t>
      </w:r>
    </w:p>
    <w:p w14:paraId="312B4DC7" w14:textId="40392757" w:rsidR="00845ABD" w:rsidRPr="00D150BA" w:rsidRDefault="00845ABD" w:rsidP="00845ABD">
      <w:pPr>
        <w:numPr>
          <w:ilvl w:val="0"/>
          <w:numId w:val="8"/>
        </w:numPr>
        <w:jc w:val="both"/>
        <w:rPr>
          <w:rFonts w:asciiTheme="minorHAnsi" w:hAnsiTheme="minorHAnsi" w:cstheme="minorHAnsi"/>
          <w:bCs/>
          <w:sz w:val="22"/>
          <w:szCs w:val="22"/>
        </w:rPr>
      </w:pPr>
      <w:r w:rsidRPr="00D150BA">
        <w:rPr>
          <w:rFonts w:asciiTheme="minorHAnsi" w:hAnsiTheme="minorHAnsi" w:cstheme="minorHAnsi"/>
          <w:bCs/>
          <w:sz w:val="22"/>
          <w:szCs w:val="22"/>
        </w:rPr>
        <w:t xml:space="preserve">Z dniem powstania wobec danego Wykonawcy obowiązku wystawiania faktur za pośrednictwem </w:t>
      </w:r>
      <w:proofErr w:type="spellStart"/>
      <w:r w:rsidRPr="00D150BA">
        <w:rPr>
          <w:rFonts w:asciiTheme="minorHAnsi" w:hAnsiTheme="minorHAnsi" w:cstheme="minorHAnsi"/>
          <w:bCs/>
          <w:sz w:val="22"/>
          <w:szCs w:val="22"/>
        </w:rPr>
        <w:t>KSeF</w:t>
      </w:r>
      <w:proofErr w:type="spellEnd"/>
      <w:r w:rsidRPr="00D150BA">
        <w:rPr>
          <w:rFonts w:asciiTheme="minorHAnsi" w:hAnsiTheme="minorHAnsi" w:cstheme="minorHAnsi"/>
          <w:bCs/>
          <w:sz w:val="22"/>
          <w:szCs w:val="22"/>
        </w:rPr>
        <w:t xml:space="preserve">, postanowienia dotyczące </w:t>
      </w:r>
      <w:r w:rsidR="00EC67E8" w:rsidRPr="00D150BA">
        <w:rPr>
          <w:rFonts w:asciiTheme="minorHAnsi" w:hAnsiTheme="minorHAnsi" w:cstheme="minorHAnsi"/>
          <w:bCs/>
          <w:sz w:val="22"/>
          <w:szCs w:val="22"/>
        </w:rPr>
        <w:t>dostarczania/</w:t>
      </w:r>
      <w:r w:rsidRPr="00D150BA">
        <w:rPr>
          <w:rFonts w:asciiTheme="minorHAnsi" w:hAnsiTheme="minorHAnsi" w:cstheme="minorHAnsi"/>
          <w:bCs/>
          <w:sz w:val="22"/>
          <w:szCs w:val="22"/>
        </w:rPr>
        <w:t xml:space="preserve">przesyłania faktur, o których mowa w § 5 ust. </w:t>
      </w:r>
      <w:r w:rsidR="00EC67E8" w:rsidRPr="00D150BA">
        <w:rPr>
          <w:rFonts w:asciiTheme="minorHAnsi" w:hAnsiTheme="minorHAnsi" w:cstheme="minorHAnsi"/>
          <w:bCs/>
          <w:sz w:val="22"/>
          <w:szCs w:val="22"/>
        </w:rPr>
        <w:t>3 oraz 12</w:t>
      </w:r>
      <w:r w:rsidRPr="00D150BA">
        <w:rPr>
          <w:rFonts w:asciiTheme="minorHAnsi" w:hAnsiTheme="minorHAnsi" w:cstheme="minorHAnsi"/>
          <w:bCs/>
          <w:sz w:val="22"/>
          <w:szCs w:val="22"/>
        </w:rPr>
        <w:t xml:space="preserve"> niniejszej umowy, nie mają do niego zastosowania.</w:t>
      </w:r>
    </w:p>
    <w:p w14:paraId="71133354" w14:textId="6505F8EB" w:rsidR="00845ABD" w:rsidRPr="00845ABD" w:rsidRDefault="00845ABD" w:rsidP="00845ABD">
      <w:pPr>
        <w:numPr>
          <w:ilvl w:val="0"/>
          <w:numId w:val="8"/>
        </w:numPr>
        <w:jc w:val="both"/>
        <w:rPr>
          <w:rFonts w:asciiTheme="minorHAnsi" w:hAnsiTheme="minorHAnsi" w:cstheme="minorHAnsi"/>
          <w:bCs/>
          <w:sz w:val="22"/>
          <w:szCs w:val="22"/>
        </w:rPr>
      </w:pPr>
      <w:r w:rsidRPr="00845ABD">
        <w:rPr>
          <w:rFonts w:asciiTheme="minorHAnsi" w:hAnsiTheme="minorHAnsi" w:cstheme="minorHAnsi"/>
          <w:color w:val="000000"/>
          <w:sz w:val="22"/>
          <w:szCs w:val="22"/>
        </w:rPr>
        <w:t>Wykonawca zobowiązuje się, że podawany na stosownej fakturze VAT numer rachunku bankowego</w:t>
      </w:r>
      <w:r w:rsidRPr="00845ABD">
        <w:rPr>
          <w:rFonts w:ascii="Calibri" w:hAnsi="Calibri" w:cs="Calibri"/>
          <w:color w:val="000000"/>
          <w:sz w:val="22"/>
          <w:szCs w:val="22"/>
        </w:rPr>
        <w:t xml:space="preserve">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Pr="00845ABD">
        <w:rPr>
          <w:rFonts w:ascii="Calibri" w:hAnsi="Calibri" w:cs="Calibri"/>
          <w:color w:val="000000"/>
          <w:sz w:val="22"/>
          <w:szCs w:val="22"/>
        </w:rPr>
        <w:br/>
        <w:t>w przypadku: podania na fakturze rachunku bankowego nieujawnionego w ww. wykazie podmiotów i uiszczenia przez Zamawiającego płatności na taki rachunek.</w:t>
      </w:r>
    </w:p>
    <w:p w14:paraId="08A50E5D" w14:textId="77777777" w:rsidR="00845ABD" w:rsidRPr="00346C83" w:rsidRDefault="00845ABD" w:rsidP="00845ABD">
      <w:pPr>
        <w:numPr>
          <w:ilvl w:val="0"/>
          <w:numId w:val="8"/>
        </w:numPr>
        <w:jc w:val="both"/>
        <w:textAlignment w:val="auto"/>
        <w:rPr>
          <w:rFonts w:ascii="Calibri" w:hAnsi="Calibri" w:cs="Calibri"/>
          <w:sz w:val="18"/>
          <w:szCs w:val="18"/>
        </w:rPr>
      </w:pPr>
      <w:r w:rsidRPr="00E66484">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Pr>
          <w:rFonts w:ascii="Calibri" w:hAnsi="Calibri" w:cs="Calibri"/>
          <w:sz w:val="22"/>
          <w:szCs w:val="22"/>
        </w:rPr>
        <w:br/>
      </w:r>
      <w:r w:rsidRPr="00E66484">
        <w:rPr>
          <w:rFonts w:ascii="Calibri" w:hAnsi="Calibri" w:cs="Calibri"/>
          <w:sz w:val="22"/>
          <w:szCs w:val="22"/>
        </w:rPr>
        <w:t>w zamówieniach publicznych, koncesjach na roboty budowlane lub usługi oraz partnerstwie publiczno-prywatnym (tj. Dz. U. z 2020 r. poz. 1666</w:t>
      </w:r>
      <w:r>
        <w:rPr>
          <w:rFonts w:ascii="Calibri" w:hAnsi="Calibri" w:cs="Calibri"/>
          <w:sz w:val="22"/>
          <w:szCs w:val="22"/>
        </w:rPr>
        <w:t xml:space="preserve"> z </w:t>
      </w:r>
      <w:proofErr w:type="spellStart"/>
      <w:r>
        <w:rPr>
          <w:rFonts w:ascii="Calibri" w:hAnsi="Calibri" w:cs="Calibri"/>
          <w:sz w:val="22"/>
          <w:szCs w:val="22"/>
        </w:rPr>
        <w:t>późn</w:t>
      </w:r>
      <w:proofErr w:type="spellEnd"/>
      <w:r>
        <w:rPr>
          <w:rFonts w:ascii="Calibri" w:hAnsi="Calibri" w:cs="Calibri"/>
          <w:sz w:val="22"/>
          <w:szCs w:val="22"/>
        </w:rPr>
        <w:t>. zm.</w:t>
      </w:r>
      <w:r w:rsidRPr="00E66484">
        <w:rPr>
          <w:rFonts w:ascii="Calibri" w:hAnsi="Calibri" w:cs="Calibri"/>
          <w:sz w:val="22"/>
          <w:szCs w:val="22"/>
        </w:rPr>
        <w:t xml:space="preserve">). W przypadku wyboru możliwości przesłania ustrukturyzowanej faktury elektronicznej Wykonawca będzie korzystał z platformy, </w:t>
      </w:r>
      <w:r>
        <w:rPr>
          <w:rFonts w:ascii="Calibri" w:hAnsi="Calibri" w:cs="Calibri"/>
          <w:sz w:val="22"/>
          <w:szCs w:val="22"/>
        </w:rPr>
        <w:br/>
      </w:r>
      <w:r w:rsidRPr="00E66484">
        <w:rPr>
          <w:rFonts w:ascii="Calibri" w:hAnsi="Calibri" w:cs="Calibri"/>
          <w:sz w:val="22"/>
          <w:szCs w:val="22"/>
        </w:rPr>
        <w:t>o której mowa w tej ustawie (Platforma Elektronicznego Fakturowania na stronie internetowej https://efaktura.gov.pl)</w:t>
      </w:r>
      <w:r>
        <w:rPr>
          <w:rFonts w:ascii="Calibri" w:hAnsi="Calibri" w:cs="Calibri"/>
          <w:sz w:val="22"/>
          <w:szCs w:val="22"/>
        </w:rPr>
        <w:t>.</w:t>
      </w:r>
    </w:p>
    <w:p w14:paraId="3F24A82D" w14:textId="77777777" w:rsidR="00845ABD" w:rsidRPr="00BE4371" w:rsidRDefault="00845ABD" w:rsidP="00845ABD">
      <w:pPr>
        <w:numPr>
          <w:ilvl w:val="0"/>
          <w:numId w:val="8"/>
        </w:numPr>
        <w:jc w:val="both"/>
        <w:rPr>
          <w:rFonts w:ascii="Calibri" w:hAnsi="Calibri"/>
          <w:bCs/>
          <w:sz w:val="22"/>
          <w:szCs w:val="22"/>
        </w:rPr>
      </w:pPr>
      <w:r w:rsidRPr="00346C83">
        <w:rPr>
          <w:rFonts w:ascii="Calibri" w:hAnsi="Calibri"/>
          <w:sz w:val="22"/>
          <w:szCs w:val="22"/>
        </w:rPr>
        <w:t>Zwłoka z zapłacie należności za dostarczony towar nie upoważnia Wykonawcy do wstrzymania wydania kolejnych partii towarów chyba, że zwłoka w zapłacie należności przekracza 30 dni.</w:t>
      </w:r>
    </w:p>
    <w:p w14:paraId="7C54AE7F" w14:textId="77777777" w:rsidR="00845ABD" w:rsidRDefault="00845ABD" w:rsidP="00845ABD">
      <w:pPr>
        <w:numPr>
          <w:ilvl w:val="0"/>
          <w:numId w:val="9"/>
        </w:numPr>
        <w:jc w:val="both"/>
        <w:rPr>
          <w:rFonts w:ascii="Calibri" w:hAnsi="Calibri"/>
          <w:bCs/>
          <w:sz w:val="22"/>
          <w:szCs w:val="22"/>
        </w:rPr>
      </w:pPr>
      <w:r w:rsidRPr="00346C83">
        <w:rPr>
          <w:rFonts w:ascii="Calibri" w:hAnsi="Calibri"/>
          <w:bCs/>
          <w:sz w:val="22"/>
          <w:szCs w:val="22"/>
        </w:rPr>
        <w:t xml:space="preserve">Jako dzień zapłaty faktury przyjmuje się datę obciążenia rachunku bankowego Zamawiającego. </w:t>
      </w:r>
    </w:p>
    <w:p w14:paraId="57B72A68" w14:textId="77777777" w:rsidR="00845ABD" w:rsidRPr="00697CB6" w:rsidRDefault="00845ABD" w:rsidP="00845ABD">
      <w:pPr>
        <w:numPr>
          <w:ilvl w:val="0"/>
          <w:numId w:val="9"/>
        </w:numPr>
        <w:jc w:val="both"/>
        <w:rPr>
          <w:rFonts w:ascii="Calibri" w:hAnsi="Calibri"/>
          <w:bCs/>
          <w:sz w:val="22"/>
          <w:szCs w:val="22"/>
        </w:rPr>
      </w:pPr>
      <w:r w:rsidRPr="00697CB6">
        <w:rPr>
          <w:rFonts w:ascii="Calibri" w:hAnsi="Calibri"/>
          <w:bCs/>
          <w:sz w:val="22"/>
          <w:szCs w:val="22"/>
        </w:rPr>
        <w:t>Jeżeli dzień zapłaty wypada w sobot</w:t>
      </w:r>
      <w:r>
        <w:rPr>
          <w:rFonts w:ascii="Calibri" w:hAnsi="Calibri"/>
          <w:bCs/>
          <w:sz w:val="22"/>
          <w:szCs w:val="22"/>
        </w:rPr>
        <w:t>ę</w:t>
      </w:r>
      <w:r w:rsidRPr="00697CB6">
        <w:rPr>
          <w:rFonts w:ascii="Calibri" w:hAnsi="Calibri"/>
          <w:bCs/>
          <w:sz w:val="22"/>
          <w:szCs w:val="22"/>
        </w:rPr>
        <w:t xml:space="preserve"> lub dni ustawowo wolne od pracy  to wymagalność przesuwa się na najbliższy dzień roboczy. </w:t>
      </w:r>
    </w:p>
    <w:p w14:paraId="28E2C3C1" w14:textId="77777777" w:rsidR="00845ABD" w:rsidRDefault="00845ABD" w:rsidP="00845ABD">
      <w:pPr>
        <w:numPr>
          <w:ilvl w:val="0"/>
          <w:numId w:val="9"/>
        </w:numPr>
        <w:jc w:val="both"/>
        <w:rPr>
          <w:rFonts w:ascii="Calibri" w:hAnsi="Calibri"/>
          <w:sz w:val="22"/>
          <w:szCs w:val="22"/>
        </w:rPr>
      </w:pPr>
      <w:r w:rsidRPr="00346C83">
        <w:rPr>
          <w:rFonts w:ascii="Calibri" w:hAnsi="Calibri"/>
          <w:sz w:val="22"/>
          <w:szCs w:val="22"/>
        </w:rPr>
        <w:t xml:space="preserve">Zamawiający oświadcza, że jest podatnikiem podatku VAT o numerze NIP: 6412490985.  </w:t>
      </w:r>
    </w:p>
    <w:p w14:paraId="1E7C9324" w14:textId="77777777" w:rsidR="00845ABD" w:rsidRDefault="00845ABD" w:rsidP="00845ABD">
      <w:pPr>
        <w:ind w:left="283"/>
        <w:jc w:val="both"/>
        <w:rPr>
          <w:rFonts w:ascii="Calibri" w:hAnsi="Calibri"/>
          <w:sz w:val="22"/>
          <w:szCs w:val="22"/>
        </w:rPr>
      </w:pPr>
    </w:p>
    <w:p w14:paraId="2C257F41" w14:textId="77777777" w:rsidR="00845ABD" w:rsidRDefault="00845ABD" w:rsidP="00845ABD">
      <w:pPr>
        <w:pStyle w:val="Akapitzlist"/>
        <w:ind w:left="283"/>
        <w:jc w:val="center"/>
        <w:rPr>
          <w:rFonts w:ascii="Calibri" w:hAnsi="Calibri"/>
          <w:sz w:val="22"/>
          <w:szCs w:val="22"/>
        </w:rPr>
      </w:pPr>
      <w:r w:rsidRPr="00C411C0">
        <w:lastRenderedPageBreak/>
        <w:sym w:font="Arial Narrow" w:char="00A7"/>
      </w:r>
      <w:r w:rsidRPr="00C411C0">
        <w:rPr>
          <w:rFonts w:ascii="Calibri" w:hAnsi="Calibri"/>
          <w:sz w:val="22"/>
          <w:szCs w:val="22"/>
        </w:rPr>
        <w:t xml:space="preserve"> </w:t>
      </w:r>
      <w:r>
        <w:rPr>
          <w:rFonts w:ascii="Calibri" w:hAnsi="Calibri"/>
          <w:sz w:val="22"/>
          <w:szCs w:val="22"/>
        </w:rPr>
        <w:t>6</w:t>
      </w:r>
    </w:p>
    <w:p w14:paraId="358FBCC7" w14:textId="77777777" w:rsidR="00845ABD" w:rsidRPr="00C411C0" w:rsidRDefault="00845ABD" w:rsidP="00845ABD">
      <w:pPr>
        <w:numPr>
          <w:ilvl w:val="0"/>
          <w:numId w:val="10"/>
        </w:numPr>
        <w:textAlignment w:val="auto"/>
        <w:rPr>
          <w:rFonts w:ascii="Calibri" w:hAnsi="Calibri"/>
          <w:sz w:val="22"/>
          <w:szCs w:val="22"/>
        </w:rPr>
      </w:pPr>
      <w:r w:rsidRPr="00C411C0">
        <w:rPr>
          <w:rFonts w:ascii="Calibri" w:hAnsi="Calibri"/>
          <w:sz w:val="22"/>
          <w:szCs w:val="22"/>
        </w:rPr>
        <w:t>Zamawiający przewiduje możliwość dokonania zmiany zawartej umowy w przypadku:</w:t>
      </w:r>
    </w:p>
    <w:p w14:paraId="6649E1CD" w14:textId="77777777" w:rsidR="00845ABD" w:rsidRPr="00FB79C8"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 xml:space="preserve">zmiany producenta lub zaprzestanie produkcji przez dotychczasowego producenta z przyczyn niezależnych od Wykonawcy, z zastrzeżeniem, że Wykonawca zaoferuje produkty o takich </w:t>
      </w:r>
      <w:r w:rsidRPr="00FB79C8">
        <w:rPr>
          <w:rFonts w:ascii="Calibri" w:hAnsi="Calibri"/>
          <w:sz w:val="22"/>
          <w:szCs w:val="22"/>
        </w:rPr>
        <w:t>samych (lub lepszych) parametrach technicznych i użytkowych, w takiej samej cenie,</w:t>
      </w:r>
    </w:p>
    <w:p w14:paraId="3B686890" w14:textId="77777777" w:rsidR="00845ABD" w:rsidRPr="00FB79C8"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zmiany jakości usługi lub towaru polepszająca lub zastępująca daną usługę lub towar bez utraty jakości lub interesu Zamawiającego,</w:t>
      </w:r>
    </w:p>
    <w:p w14:paraId="2F803627" w14:textId="77777777" w:rsidR="00845ABD" w:rsidRPr="00FB79C8"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 xml:space="preserve">zmiany nazwy handlowej produktu, sposobu konfekcjonowania lub ilości sztuk w opakowaniu </w:t>
      </w:r>
      <w:r w:rsidRPr="00FB79C8">
        <w:rPr>
          <w:rFonts w:ascii="Calibri" w:hAnsi="Calibri"/>
          <w:sz w:val="22"/>
          <w:szCs w:val="22"/>
        </w:rPr>
        <w:br/>
        <w:t>o ile zmiany te zostały dokonane przez producenta i potwierdzone stosownym dokumentem oraz pod warunkiem, że suma należności wynikającej z tej zmiany nie przekroczy kwoty należności, jaką płaciłby Zamawiający w przypadku realizacji zamówienia zgodnie z jego treścią   i warunkami zawartymi w umowie,</w:t>
      </w:r>
    </w:p>
    <w:p w14:paraId="64AA47D7" w14:textId="77777777" w:rsidR="00845ABD" w:rsidRPr="00FB79C8"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konieczność zmiany miejsca dostawy przedmiotu zamówienia,</w:t>
      </w:r>
    </w:p>
    <w:p w14:paraId="7392DC7E" w14:textId="77777777" w:rsidR="00845ABD" w:rsidRPr="00FB79C8"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zmiany adresowe Stron,</w:t>
      </w:r>
    </w:p>
    <w:p w14:paraId="6421C25C" w14:textId="77777777" w:rsidR="00845ABD" w:rsidRPr="004A386E"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 xml:space="preserve">zmiana przepisów obowiązujących w dniu zawarcia umowy, </w:t>
      </w:r>
      <w:r w:rsidRPr="00C411C0">
        <w:rPr>
          <w:rFonts w:ascii="Calibri" w:hAnsi="Calibri" w:cs="TimesNewRomanPSMT"/>
          <w:sz w:val="22"/>
          <w:szCs w:val="22"/>
        </w:rPr>
        <w:t>mających wpływ na realizację niniejszej umowy;</w:t>
      </w:r>
    </w:p>
    <w:p w14:paraId="7E2A3589" w14:textId="77777777" w:rsidR="00845ABD"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F76519">
        <w:rPr>
          <w:rFonts w:ascii="Calibri" w:hAnsi="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3454BB1C" w14:textId="77777777" w:rsidR="00845ABD" w:rsidRPr="00DF319D" w:rsidRDefault="00845ABD" w:rsidP="00845ABD">
      <w:pPr>
        <w:numPr>
          <w:ilvl w:val="0"/>
          <w:numId w:val="11"/>
        </w:numPr>
        <w:tabs>
          <w:tab w:val="clear" w:pos="360"/>
          <w:tab w:val="num" w:pos="709"/>
        </w:tabs>
        <w:ind w:left="709" w:right="-1"/>
        <w:jc w:val="both"/>
        <w:textAlignment w:val="auto"/>
        <w:rPr>
          <w:rFonts w:ascii="Calibri" w:hAnsi="Calibri"/>
          <w:sz w:val="22"/>
          <w:szCs w:val="22"/>
        </w:rPr>
      </w:pPr>
      <w:r w:rsidRPr="00F40FD9">
        <w:rPr>
          <w:rFonts w:ascii="Calibri" w:hAnsi="Calibri" w:cs="Calibri"/>
          <w:sz w:val="22"/>
          <w:szCs w:val="22"/>
        </w:rPr>
        <w:t>gdy dotyczą poprawienia błędów i oczywistych omyłek słownych, literowych, liczbowych, numeracji jednostek redakcyjnych nie powodujących zmiany celu i istoty umowy.</w:t>
      </w:r>
    </w:p>
    <w:p w14:paraId="319B0235" w14:textId="77777777" w:rsidR="00845ABD" w:rsidRPr="00854D82" w:rsidRDefault="00845ABD" w:rsidP="00845ABD">
      <w:pPr>
        <w:numPr>
          <w:ilvl w:val="0"/>
          <w:numId w:val="10"/>
        </w:numPr>
        <w:jc w:val="both"/>
        <w:textAlignment w:val="auto"/>
        <w:rPr>
          <w:rFonts w:ascii="Calibri" w:hAnsi="Calibri" w:cs="Calibri"/>
          <w:sz w:val="22"/>
          <w:szCs w:val="22"/>
        </w:rPr>
      </w:pPr>
      <w:r w:rsidRPr="00854D82">
        <w:rPr>
          <w:rFonts w:ascii="Calibri" w:hAnsi="Calibri"/>
          <w:sz w:val="22"/>
          <w:szCs w:val="22"/>
        </w:rPr>
        <w:t>Strony</w:t>
      </w:r>
      <w:r w:rsidRPr="00854D82">
        <w:rPr>
          <w:rFonts w:ascii="Calibri" w:eastAsia="Arial" w:hAnsi="Calibri" w:cs="Calibri"/>
          <w:sz w:val="22"/>
          <w:szCs w:val="22"/>
        </w:rPr>
        <w:t xml:space="preserve"> dopuszczają zmianę wysokości wynagrodzenia należnego Wykonawcy na mocy niniejszej umowy  przypadku wprowadzenia zmian w:</w:t>
      </w:r>
    </w:p>
    <w:p w14:paraId="22B06759" w14:textId="77777777" w:rsidR="00845ABD" w:rsidRPr="00854D82" w:rsidRDefault="00845ABD" w:rsidP="00845ABD">
      <w:pPr>
        <w:numPr>
          <w:ilvl w:val="0"/>
          <w:numId w:val="12"/>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stawce podatku od towarów i usług,</w:t>
      </w:r>
    </w:p>
    <w:p w14:paraId="64798EBB" w14:textId="77777777" w:rsidR="00845ABD" w:rsidRPr="008F61B9" w:rsidRDefault="00845ABD" w:rsidP="00845ABD">
      <w:pPr>
        <w:numPr>
          <w:ilvl w:val="0"/>
          <w:numId w:val="12"/>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wysokości minimalnego wynagrodzenia za pracę albo wysokości minimalnej stawki godzinowej, ustalonych na podstawie ustawy z dnia 10 października 2002 r. o minimalnym wynagrodzeniu za pracę (tekst jednolity Dz. U. z 202</w:t>
      </w:r>
      <w:r>
        <w:rPr>
          <w:rFonts w:ascii="Calibri" w:hAnsi="Calibri" w:cs="Calibri"/>
          <w:sz w:val="22"/>
          <w:szCs w:val="22"/>
        </w:rPr>
        <w:t>4</w:t>
      </w:r>
      <w:r w:rsidRPr="00854D82">
        <w:rPr>
          <w:rFonts w:ascii="Calibri" w:hAnsi="Calibri" w:cs="Calibri"/>
          <w:sz w:val="22"/>
          <w:szCs w:val="22"/>
        </w:rPr>
        <w:t xml:space="preserve">, poz. </w:t>
      </w:r>
      <w:r>
        <w:rPr>
          <w:rFonts w:ascii="Calibri" w:hAnsi="Calibri" w:cs="Calibri"/>
          <w:sz w:val="22"/>
          <w:szCs w:val="22"/>
        </w:rPr>
        <w:t>1773</w:t>
      </w:r>
      <w:r w:rsidRPr="00854D82">
        <w:rPr>
          <w:rFonts w:ascii="Calibri" w:hAnsi="Calibri" w:cs="Calibri"/>
          <w:sz w:val="22"/>
          <w:szCs w:val="22"/>
        </w:rPr>
        <w:t>)</w:t>
      </w:r>
      <w:r>
        <w:rPr>
          <w:rFonts w:ascii="Calibri" w:eastAsia="Arial" w:hAnsi="Calibri" w:cs="Calibri"/>
          <w:sz w:val="22"/>
          <w:szCs w:val="22"/>
        </w:rPr>
        <w:t>,</w:t>
      </w:r>
    </w:p>
    <w:p w14:paraId="26658E20" w14:textId="77777777" w:rsidR="00845ABD" w:rsidRPr="008F61B9" w:rsidRDefault="00845ABD" w:rsidP="00845ABD">
      <w:pPr>
        <w:numPr>
          <w:ilvl w:val="0"/>
          <w:numId w:val="12"/>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zasadach podlegania ubezpieczeniom społecznym lub ubezpieczeniu zdrowotnemu lub wysokości stawki składki na ubezpieczenia społeczne lub zdrowotne</w:t>
      </w:r>
      <w:r>
        <w:rPr>
          <w:rFonts w:ascii="Calibri" w:eastAsia="Arial" w:hAnsi="Calibri" w:cs="Calibri"/>
          <w:sz w:val="22"/>
          <w:szCs w:val="22"/>
        </w:rPr>
        <w:t>,</w:t>
      </w:r>
    </w:p>
    <w:p w14:paraId="210A3493" w14:textId="77777777" w:rsidR="00845ABD" w:rsidRPr="006D44FA" w:rsidRDefault="00845ABD" w:rsidP="00845ABD">
      <w:pPr>
        <w:numPr>
          <w:ilvl w:val="0"/>
          <w:numId w:val="12"/>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 xml:space="preserve">zasadach gromadzenia i wysokości wpłat do pracowniczych planów kapitałowych, o których mowa w ustawie z dnia 4 października 2018 r. o pracowniczych planach kapitałowych, </w:t>
      </w:r>
      <w:r>
        <w:rPr>
          <w:rFonts w:ascii="Calibri" w:hAnsi="Calibri" w:cs="Calibri"/>
          <w:sz w:val="22"/>
          <w:szCs w:val="22"/>
        </w:rPr>
        <w:t xml:space="preserve">                               </w:t>
      </w:r>
      <w:r w:rsidRPr="00854D82">
        <w:rPr>
          <w:rFonts w:ascii="Calibri" w:eastAsia="Arial" w:hAnsi="Calibri" w:cs="Calibri"/>
          <w:sz w:val="22"/>
          <w:szCs w:val="22"/>
        </w:rPr>
        <w:t>o ile zmiany te będą miały wpływ na koszty wykonania Zamówienia przez Wykonawcę</w:t>
      </w:r>
      <w:r>
        <w:rPr>
          <w:rFonts w:ascii="Calibri" w:eastAsia="Arial" w:hAnsi="Calibri" w:cs="Calibri"/>
          <w:sz w:val="22"/>
          <w:szCs w:val="22"/>
        </w:rPr>
        <w:t>.</w:t>
      </w:r>
    </w:p>
    <w:p w14:paraId="1F8FA1CD" w14:textId="77777777" w:rsidR="00845ABD" w:rsidRPr="007719C2" w:rsidRDefault="00845ABD" w:rsidP="00845ABD">
      <w:pPr>
        <w:numPr>
          <w:ilvl w:val="0"/>
          <w:numId w:val="10"/>
        </w:numPr>
        <w:jc w:val="both"/>
        <w:textAlignment w:val="auto"/>
        <w:rPr>
          <w:rFonts w:ascii="Calibri" w:eastAsia="Arial" w:hAnsi="Calibri" w:cs="Calibri"/>
          <w:sz w:val="22"/>
          <w:szCs w:val="22"/>
        </w:rPr>
      </w:pPr>
      <w:r w:rsidRPr="00854D82">
        <w:rPr>
          <w:rFonts w:ascii="Calibri" w:eastAsia="Arial" w:hAnsi="Calibri" w:cs="Calibri"/>
          <w:sz w:val="22"/>
          <w:szCs w:val="22"/>
        </w:rPr>
        <w:t>W przypadku wprowadzenia zmian w stawce podatku od towarów i usług wynagrodzenie należne Wykonawcy zgodnie z umową zostanie podwyższone lub obniżone. Z</w:t>
      </w:r>
      <w:r w:rsidRPr="00854D82">
        <w:rPr>
          <w:rFonts w:ascii="Calibri" w:hAnsi="Calibri" w:cs="Calibri"/>
          <w:sz w:val="22"/>
          <w:szCs w:val="22"/>
        </w:rPr>
        <w:t xml:space="preserve">miany wynagrodzenia Wykonawcy,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maksymalna wartość zamówienia brutto pozostanie bez zmian.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w:t>
      </w:r>
      <w:r>
        <w:rPr>
          <w:rFonts w:ascii="Calibri" w:hAnsi="Calibri" w:cs="Calibri"/>
          <w:sz w:val="22"/>
          <w:szCs w:val="22"/>
        </w:rPr>
        <w:br/>
      </w:r>
      <w:r w:rsidRPr="00854D82">
        <w:rPr>
          <w:rFonts w:ascii="Calibri" w:hAnsi="Calibri" w:cs="Calibri"/>
          <w:sz w:val="22"/>
          <w:szCs w:val="22"/>
        </w:rPr>
        <w:t>i usług VAT lub wprowadzenie nowego podatku. W przypadku zaistnienia opisanej sytuacji</w:t>
      </w:r>
      <w:r>
        <w:rPr>
          <w:rFonts w:ascii="Calibri" w:hAnsi="Calibri" w:cs="Calibri"/>
          <w:sz w:val="22"/>
          <w:szCs w:val="22"/>
        </w:rPr>
        <w:t xml:space="preserve">                            </w:t>
      </w:r>
      <w:r w:rsidRPr="00854D82">
        <w:rPr>
          <w:rFonts w:ascii="Calibri" w:hAnsi="Calibri" w:cs="Calibri"/>
          <w:sz w:val="22"/>
          <w:szCs w:val="22"/>
        </w:rPr>
        <w:t xml:space="preserve"> po wejściu w życie przepisów będących przyczyna waloryzacji, Wykonawca zwróci się </w:t>
      </w:r>
      <w:r>
        <w:rPr>
          <w:rFonts w:ascii="Calibri" w:hAnsi="Calibri" w:cs="Calibri"/>
          <w:sz w:val="22"/>
          <w:szCs w:val="22"/>
        </w:rPr>
        <w:t xml:space="preserve">                                     </w:t>
      </w:r>
      <w:r w:rsidRPr="00854D82">
        <w:rPr>
          <w:rFonts w:ascii="Calibri" w:hAnsi="Calibri" w:cs="Calibri"/>
          <w:sz w:val="22"/>
          <w:szCs w:val="22"/>
        </w:rPr>
        <w:t xml:space="preserve">do Zamawiającego z wnioskiem o dokonanie odpowiedniej zmiany wynagrodzenia wskazując kwotę, o którą wynagrodzenie Wykonawcy ma ulec zmianie, wraz z wyliczeniem całkowitej kwoty oraz wskaże datę, od której nastąpiła bądź nastąpi zmiana wysokości kosztów wykonania umowy uzasadniająca zmianę wysokości wynagrodzenia należytego Wykonawcy. Zmiana stawki podatku </w:t>
      </w:r>
      <w:r w:rsidRPr="00854D82">
        <w:rPr>
          <w:rFonts w:ascii="Calibri" w:hAnsi="Calibri" w:cs="Calibri"/>
          <w:sz w:val="22"/>
          <w:szCs w:val="22"/>
        </w:rPr>
        <w:lastRenderedPageBreak/>
        <w:t>VAT nie dotyczy Wykonawców, którzy nie są płatnikami podatku VAT. Maksymalna wartość zamówienia brutto pozostaje bez zmian.</w:t>
      </w:r>
    </w:p>
    <w:p w14:paraId="643F0A5D" w14:textId="77777777" w:rsidR="00845ABD" w:rsidRPr="00F54579" w:rsidRDefault="00845ABD" w:rsidP="00845ABD">
      <w:pPr>
        <w:numPr>
          <w:ilvl w:val="0"/>
          <w:numId w:val="10"/>
        </w:numPr>
        <w:jc w:val="both"/>
        <w:textAlignment w:val="auto"/>
        <w:rPr>
          <w:rFonts w:ascii="Calibri" w:eastAsia="Arial" w:hAnsi="Calibri" w:cs="Calibri"/>
          <w:sz w:val="22"/>
          <w:szCs w:val="22"/>
        </w:rPr>
      </w:pPr>
      <w:r w:rsidRPr="00854D82">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w:t>
      </w:r>
      <w:r>
        <w:rPr>
          <w:rFonts w:ascii="Calibri" w:hAnsi="Calibri" w:cs="Calibri"/>
          <w:sz w:val="22"/>
          <w:szCs w:val="22"/>
        </w:rPr>
        <w:t xml:space="preserve">                                </w:t>
      </w:r>
      <w:r w:rsidRPr="00854D82">
        <w:rPr>
          <w:rFonts w:ascii="Calibri" w:hAnsi="Calibri" w:cs="Calibri"/>
          <w:sz w:val="22"/>
          <w:szCs w:val="22"/>
        </w:rPr>
        <w:t xml:space="preserve">Zmiana ta jest możliwa  po 12 miesiącach od dnia zawarcia umowy i jest możliwa wyłącznie </w:t>
      </w:r>
      <w:r>
        <w:rPr>
          <w:rFonts w:ascii="Calibri" w:hAnsi="Calibri" w:cs="Calibri"/>
          <w:sz w:val="22"/>
          <w:szCs w:val="22"/>
        </w:rPr>
        <w:t xml:space="preserve">                            </w:t>
      </w:r>
      <w:r w:rsidRPr="00854D82">
        <w:rPr>
          <w:rFonts w:ascii="Calibri" w:hAnsi="Calibri" w:cs="Calibri"/>
          <w:sz w:val="22"/>
          <w:szCs w:val="22"/>
        </w:rPr>
        <w:t xml:space="preserve">w stosunku do niewykonanej części umowy w przypadku udowodnienia przez Wykonawcę, </w:t>
      </w:r>
      <w:r>
        <w:rPr>
          <w:rFonts w:ascii="Calibri" w:hAnsi="Calibri" w:cs="Calibri"/>
          <w:sz w:val="22"/>
          <w:szCs w:val="22"/>
        </w:rPr>
        <w:t xml:space="preserve">                         </w:t>
      </w:r>
      <w:r w:rsidRPr="00854D82">
        <w:rPr>
          <w:rFonts w:ascii="Calibri" w:hAnsi="Calibri" w:cs="Calibri"/>
          <w:sz w:val="22"/>
          <w:szCs w:val="22"/>
        </w:rPr>
        <w:t xml:space="preserve">że wskazana zmiana ma wpływ na koszty wykonania umowy. </w:t>
      </w:r>
      <w:bookmarkStart w:id="5" w:name="_Hlk44661087"/>
    </w:p>
    <w:p w14:paraId="617D8A45" w14:textId="77777777" w:rsidR="00845ABD" w:rsidRPr="00FB79C8" w:rsidRDefault="00845ABD" w:rsidP="00845ABD">
      <w:pPr>
        <w:numPr>
          <w:ilvl w:val="0"/>
          <w:numId w:val="10"/>
        </w:numPr>
        <w:jc w:val="both"/>
        <w:textAlignment w:val="auto"/>
        <w:rPr>
          <w:rFonts w:ascii="Calibri" w:eastAsia="Arial" w:hAnsi="Calibri" w:cs="Calibri"/>
          <w:sz w:val="22"/>
          <w:szCs w:val="22"/>
        </w:rPr>
      </w:pPr>
      <w:r w:rsidRPr="00444EBD">
        <w:rPr>
          <w:rFonts w:ascii="Calibri" w:hAnsi="Calibri" w:cs="Calibri"/>
          <w:color w:val="000000"/>
          <w:sz w:val="22"/>
          <w:szCs w:val="22"/>
        </w:rPr>
        <w:t xml:space="preserve">Zamawiający wymaga, aby Wykonawca przedłożył w tym celu szczegółową kalkulację wraz </w:t>
      </w:r>
      <w:r w:rsidRPr="00444EBD">
        <w:rPr>
          <w:rFonts w:ascii="Calibri" w:hAnsi="Calibri" w:cs="Calibri"/>
          <w:color w:val="000000"/>
          <w:sz w:val="22"/>
          <w:szCs w:val="22"/>
        </w:rPr>
        <w:br/>
        <w:t>z załączeniem dowodów w postaci między innymi kopii umów o pracę i/lub umów cywilnoprawnych (zgodnie z „RODO”</w:t>
      </w:r>
      <w:r w:rsidRPr="00444EBD">
        <w:rPr>
          <w:rFonts w:ascii="Calibri" w:hAnsi="Calibri" w:cs="Calibri"/>
          <w:sz w:val="22"/>
          <w:szCs w:val="22"/>
        </w:rPr>
        <w:t xml:space="preserve"> wobec osób fizycznych, od których dane osobowe bezpośrednio lub pośrednio zostały pozyskane w związku z realizacją umowy). </w:t>
      </w:r>
      <w:bookmarkEnd w:id="5"/>
      <w:r w:rsidRPr="00444EBD">
        <w:rPr>
          <w:rFonts w:ascii="Calibri" w:hAnsi="Calibri" w:cs="Calibri"/>
          <w:sz w:val="22"/>
          <w:szCs w:val="22"/>
        </w:rPr>
        <w:t>Ciężar dowodu zasadności dokonania waloryzacji wynagrodzenia spoczywa  na Wykonawcy. Maksymalna wartość zamówienia brutto pozostaje bez zmian</w:t>
      </w:r>
      <w:r w:rsidRPr="00444EBD">
        <w:rPr>
          <w:rFonts w:ascii="Calibri" w:eastAsia="Arial" w:hAnsi="Calibri" w:cs="Calibri"/>
          <w:sz w:val="22"/>
          <w:szCs w:val="22"/>
        </w:rPr>
        <w:t>.</w:t>
      </w:r>
    </w:p>
    <w:p w14:paraId="282E55E8" w14:textId="77777777" w:rsidR="00845ABD" w:rsidRPr="00854D82" w:rsidRDefault="00845ABD" w:rsidP="00845ABD">
      <w:pPr>
        <w:numPr>
          <w:ilvl w:val="0"/>
          <w:numId w:val="10"/>
        </w:numPr>
        <w:overflowPunct/>
        <w:contextualSpacing/>
        <w:textAlignment w:val="auto"/>
        <w:rPr>
          <w:rFonts w:ascii="Calibri" w:hAnsi="Calibri" w:cs="Calibri"/>
          <w:b/>
          <w:bCs/>
          <w:sz w:val="22"/>
          <w:szCs w:val="22"/>
        </w:rPr>
      </w:pPr>
      <w:r w:rsidRPr="00854D82">
        <w:rPr>
          <w:rFonts w:ascii="Calibri" w:hAnsi="Calibri" w:cs="Calibri"/>
          <w:bCs/>
          <w:sz w:val="22"/>
          <w:szCs w:val="22"/>
        </w:rPr>
        <w:t>Procedura wprowadzania zmian przez wnioskodawcę innych niż określone w ust. 3 – 4;</w:t>
      </w:r>
    </w:p>
    <w:p w14:paraId="14A25AC8" w14:textId="77777777" w:rsidR="00845ABD" w:rsidRPr="00854D82" w:rsidRDefault="00845ABD" w:rsidP="00845ABD">
      <w:pPr>
        <w:numPr>
          <w:ilvl w:val="0"/>
          <w:numId w:val="13"/>
        </w:numPr>
        <w:overflowPunct/>
        <w:ind w:left="1080"/>
        <w:textAlignment w:val="auto"/>
        <w:rPr>
          <w:rFonts w:ascii="Calibri" w:hAnsi="Calibri" w:cs="Calibri"/>
          <w:sz w:val="22"/>
          <w:szCs w:val="22"/>
        </w:rPr>
      </w:pPr>
      <w:r w:rsidRPr="00854D82">
        <w:rPr>
          <w:rFonts w:ascii="Calibri" w:hAnsi="Calibri" w:cs="Calibri"/>
          <w:sz w:val="22"/>
          <w:szCs w:val="22"/>
        </w:rPr>
        <w:t>Opis proponowanej zmiany;</w:t>
      </w:r>
    </w:p>
    <w:p w14:paraId="338178A8" w14:textId="77777777" w:rsidR="00845ABD" w:rsidRPr="00854D82" w:rsidRDefault="00845ABD" w:rsidP="00845ABD">
      <w:pPr>
        <w:numPr>
          <w:ilvl w:val="0"/>
          <w:numId w:val="13"/>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Termin wprowadzenia zmian;</w:t>
      </w:r>
    </w:p>
    <w:p w14:paraId="08FEA23F" w14:textId="77777777" w:rsidR="00845ABD" w:rsidRPr="00854D82" w:rsidRDefault="00845ABD" w:rsidP="00845ABD">
      <w:pPr>
        <w:numPr>
          <w:ilvl w:val="0"/>
          <w:numId w:val="13"/>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Należy podać, w jaki sposób i dlaczego zmiana jest konieczna dla wykonania umowy.</w:t>
      </w:r>
    </w:p>
    <w:p w14:paraId="2BA2FCDE" w14:textId="77777777" w:rsidR="00845ABD" w:rsidRPr="00854D82" w:rsidRDefault="00845ABD" w:rsidP="00845ABD">
      <w:pPr>
        <w:numPr>
          <w:ilvl w:val="0"/>
          <w:numId w:val="10"/>
        </w:numPr>
        <w:overflowPunct/>
        <w:contextualSpacing/>
        <w:jc w:val="both"/>
        <w:textAlignment w:val="auto"/>
        <w:rPr>
          <w:rFonts w:ascii="Calibri" w:hAnsi="Calibri" w:cs="Calibri"/>
          <w:sz w:val="22"/>
          <w:szCs w:val="22"/>
        </w:rPr>
      </w:pPr>
      <w:r w:rsidRPr="00854D82">
        <w:rPr>
          <w:rFonts w:ascii="Calibri" w:hAnsi="Calibri" w:cs="Calibri"/>
          <w:sz w:val="22"/>
          <w:szCs w:val="22"/>
        </w:rPr>
        <w:t xml:space="preserve">Wniosek o zmianę </w:t>
      </w:r>
      <w:r w:rsidRPr="00854D82">
        <w:rPr>
          <w:rFonts w:ascii="Calibri" w:hAnsi="Calibri" w:cs="Calibri"/>
          <w:bCs/>
          <w:sz w:val="22"/>
          <w:szCs w:val="22"/>
        </w:rPr>
        <w:t xml:space="preserve">inną niż określoną w ust. 3 – 4 </w:t>
      </w:r>
      <w:r w:rsidRPr="00854D82">
        <w:rPr>
          <w:rFonts w:ascii="Calibri" w:hAnsi="Calibri" w:cs="Calibri"/>
          <w:sz w:val="22"/>
          <w:szCs w:val="22"/>
        </w:rPr>
        <w:t>składany przez Wykonawcę musi wpłynąć                              do Zamawiającego, co najmniej na 14 dni przed planowanym wprowadzeniem zmian, pisemnie                        do Zamawiającego</w:t>
      </w:r>
    </w:p>
    <w:p w14:paraId="26CB8A0C" w14:textId="77777777" w:rsidR="00845ABD" w:rsidRDefault="00845ABD" w:rsidP="00845ABD">
      <w:pPr>
        <w:numPr>
          <w:ilvl w:val="0"/>
          <w:numId w:val="10"/>
        </w:numPr>
        <w:overflowPunct/>
        <w:contextualSpacing/>
        <w:jc w:val="both"/>
        <w:textAlignment w:val="auto"/>
        <w:rPr>
          <w:rFonts w:ascii="Calibri" w:hAnsi="Calibri" w:cs="Calibri"/>
          <w:sz w:val="22"/>
          <w:szCs w:val="22"/>
        </w:rPr>
      </w:pPr>
      <w:r w:rsidRPr="00854D82">
        <w:rPr>
          <w:rFonts w:ascii="Calibri" w:hAnsi="Calibri" w:cs="Calibri"/>
          <w:sz w:val="22"/>
          <w:szCs w:val="22"/>
        </w:rPr>
        <w:t>Wszelkie zmiany umowy dokonane w sposób zgodny z ustawą z dnia z dnia 11 września 2019 r. – Prawo zamówień publicznych wymagają dla swej ważności zachowania formy pisemnej                  (aneksu do umowy).</w:t>
      </w:r>
    </w:p>
    <w:p w14:paraId="697BA714" w14:textId="77777777" w:rsidR="00845ABD" w:rsidRPr="00DF319D" w:rsidRDefault="00845ABD" w:rsidP="00845ABD">
      <w:pPr>
        <w:overflowPunct/>
        <w:ind w:left="360"/>
        <w:contextualSpacing/>
        <w:jc w:val="both"/>
        <w:textAlignment w:val="auto"/>
        <w:rPr>
          <w:rFonts w:ascii="Calibri" w:hAnsi="Calibri" w:cs="Calibri"/>
          <w:sz w:val="22"/>
          <w:szCs w:val="22"/>
        </w:rPr>
      </w:pPr>
    </w:p>
    <w:p w14:paraId="47C5975C" w14:textId="77777777" w:rsidR="00845ABD" w:rsidRPr="003D1A28" w:rsidRDefault="00845ABD" w:rsidP="00845ABD">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7</w:t>
      </w:r>
    </w:p>
    <w:p w14:paraId="024C903F" w14:textId="77777777" w:rsidR="00845ABD" w:rsidRPr="003D1A28" w:rsidRDefault="00845ABD" w:rsidP="00845ABD">
      <w:pPr>
        <w:numPr>
          <w:ilvl w:val="0"/>
          <w:numId w:val="37"/>
        </w:numPr>
        <w:overflowPunct/>
        <w:contextualSpacing/>
        <w:jc w:val="both"/>
        <w:textAlignment w:val="auto"/>
      </w:pPr>
      <w:r>
        <w:rPr>
          <w:rFonts w:ascii="Calibri" w:hAnsi="Calibri" w:cs="Calibri"/>
          <w:sz w:val="22"/>
          <w:szCs w:val="22"/>
          <w:lang w:eastAsia="ar-SA"/>
        </w:rPr>
        <w:t>Strony ustalają następujące</w:t>
      </w:r>
      <w:r>
        <w:rPr>
          <w:rFonts w:ascii="Calibri" w:eastAsia="Calibri" w:hAnsi="Calibri" w:cs="Calibri"/>
          <w:sz w:val="22"/>
          <w:szCs w:val="22"/>
          <w:lang w:eastAsia="en-US"/>
        </w:rPr>
        <w:t xml:space="preserve"> zasady</w:t>
      </w:r>
      <w:r>
        <w:rPr>
          <w:rFonts w:ascii="Calibri" w:eastAsia="Calibri" w:hAnsi="Calibri" w:cs="Calibri"/>
          <w:color w:val="000000"/>
          <w:sz w:val="22"/>
          <w:szCs w:val="22"/>
          <w:lang w:eastAsia="en-US"/>
        </w:rPr>
        <w:t xml:space="preserve"> wprowadzania zmian wysokości wynagrodzenia Wykonawcy, </w:t>
      </w:r>
      <w:r w:rsidRPr="000B1381">
        <w:rPr>
          <w:rFonts w:ascii="Calibri" w:eastAsia="Calibri" w:hAnsi="Calibri" w:cs="Calibri"/>
          <w:color w:val="000000" w:themeColor="text1"/>
          <w:sz w:val="22"/>
          <w:szCs w:val="22"/>
          <w:lang w:eastAsia="en-US"/>
        </w:rPr>
        <w:t xml:space="preserve">określonego w załączniku nr 1 niniejszej </w:t>
      </w:r>
      <w:r>
        <w:rPr>
          <w:rFonts w:ascii="Calibri" w:eastAsia="Calibri" w:hAnsi="Calibri" w:cs="Calibri"/>
          <w:color w:val="000000"/>
          <w:sz w:val="22"/>
          <w:szCs w:val="22"/>
          <w:lang w:eastAsia="en-US"/>
        </w:rPr>
        <w:t>umowy, które związane jest ze zmianą ceny materiałów                             lub kosztów związanych z realizacją zamówienia:</w:t>
      </w:r>
    </w:p>
    <w:p w14:paraId="4E4682F9" w14:textId="77777777" w:rsidR="00845ABD" w:rsidRPr="003D1A28" w:rsidRDefault="00845ABD" w:rsidP="00845ABD">
      <w:pPr>
        <w:pStyle w:val="Akapitzlist"/>
        <w:numPr>
          <w:ilvl w:val="0"/>
          <w:numId w:val="38"/>
        </w:numPr>
        <w:overflowPunct/>
        <w:jc w:val="both"/>
        <w:textAlignment w:val="auto"/>
      </w:pPr>
      <w:r w:rsidRPr="003D1A28">
        <w:rPr>
          <w:rFonts w:ascii="Calibri" w:hAnsi="Calibri" w:cs="Calibri"/>
          <w:color w:val="000000"/>
          <w:sz w:val="22"/>
          <w:szCs w:val="22"/>
        </w:rPr>
        <w:t xml:space="preserve">ustalone wynagrodzenie będzie waloryzowane nie wcześniej niż po upływie 6 miesięcy obowiązywania Umowy o wartość wskaźnika cen towarów i usług konsumpcyjnych, publikowanego </w:t>
      </w:r>
      <w:r w:rsidRPr="000B1381">
        <w:rPr>
          <w:rFonts w:ascii="Calibri" w:hAnsi="Calibri" w:cs="Calibri"/>
          <w:color w:val="000000" w:themeColor="text1"/>
          <w:sz w:val="22"/>
          <w:szCs w:val="22"/>
        </w:rPr>
        <w:t>w Komunikacie Prezesa Głównego Urzędu Statystycznego aktualnego na dzień złożenia wniosku, o którym mowa w ust. 2 pkt 1;</w:t>
      </w:r>
    </w:p>
    <w:p w14:paraId="021B6C3F" w14:textId="77777777" w:rsidR="00845ABD" w:rsidRPr="006D44FA" w:rsidRDefault="00845ABD" w:rsidP="00845ABD">
      <w:pPr>
        <w:pStyle w:val="Akapitzlist"/>
        <w:numPr>
          <w:ilvl w:val="0"/>
          <w:numId w:val="38"/>
        </w:numPr>
        <w:overflowPunct/>
        <w:jc w:val="both"/>
        <w:textAlignment w:val="auto"/>
      </w:pPr>
      <w:r w:rsidRPr="003D1A28">
        <w:rPr>
          <w:rFonts w:ascii="Calibri" w:hAnsi="Calibri" w:cs="Calibri"/>
          <w:sz w:val="22"/>
          <w:szCs w:val="22"/>
        </w:rPr>
        <w:t>waloryzacji podlega kwota ujęta w prawidłowo wystawionych fakturach za okres podlegający waloryzacji w danym okresie</w:t>
      </w:r>
      <w:r>
        <w:rPr>
          <w:rFonts w:ascii="Calibri" w:hAnsi="Calibri" w:cs="Calibri"/>
          <w:sz w:val="22"/>
          <w:szCs w:val="22"/>
        </w:rPr>
        <w:t>;</w:t>
      </w:r>
    </w:p>
    <w:p w14:paraId="71145293" w14:textId="77777777" w:rsidR="00845ABD" w:rsidRPr="003D1A28" w:rsidRDefault="00845ABD" w:rsidP="00845ABD">
      <w:pPr>
        <w:pStyle w:val="Akapitzlist"/>
        <w:numPr>
          <w:ilvl w:val="0"/>
          <w:numId w:val="38"/>
        </w:numPr>
        <w:overflowPunct/>
        <w:jc w:val="both"/>
        <w:textAlignment w:val="auto"/>
      </w:pPr>
      <w:r w:rsidRPr="003D1A28">
        <w:rPr>
          <w:rFonts w:ascii="Calibri" w:hAnsi="Calibri" w:cs="Calibri"/>
          <w:sz w:val="22"/>
          <w:szCs w:val="22"/>
          <w:lang w:eastAsia="ar-SA"/>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r>
        <w:rPr>
          <w:rFonts w:ascii="Calibri" w:hAnsi="Calibri" w:cs="Calibri"/>
          <w:sz w:val="22"/>
          <w:szCs w:val="22"/>
          <w:lang w:eastAsia="ar-SA"/>
        </w:rPr>
        <w:t>,</w:t>
      </w:r>
    </w:p>
    <w:p w14:paraId="33B0B942" w14:textId="77777777" w:rsidR="00845ABD" w:rsidRPr="000B1381" w:rsidRDefault="00845ABD" w:rsidP="00845ABD">
      <w:pPr>
        <w:pStyle w:val="Akapitzlist"/>
        <w:numPr>
          <w:ilvl w:val="0"/>
          <w:numId w:val="38"/>
        </w:numPr>
        <w:overflowPunct/>
        <w:jc w:val="both"/>
        <w:textAlignment w:val="auto"/>
        <w:rPr>
          <w:color w:val="000000" w:themeColor="text1"/>
        </w:rPr>
      </w:pPr>
      <w:r w:rsidRPr="003D1A28">
        <w:rPr>
          <w:rFonts w:eastAsia="Liberation Serif"/>
          <w:sz w:val="14"/>
          <w:szCs w:val="14"/>
        </w:rPr>
        <w:t xml:space="preserve"> </w:t>
      </w:r>
      <w:r w:rsidRPr="003D1A28">
        <w:rPr>
          <w:rFonts w:ascii="Calibri" w:eastAsia="SimSun" w:hAnsi="Calibri" w:cs="Calibri"/>
          <w:sz w:val="22"/>
          <w:szCs w:val="22"/>
          <w:lang w:eastAsia="hi-IN"/>
        </w:rPr>
        <w:t xml:space="preserve">wzrost </w:t>
      </w:r>
      <w:r w:rsidRPr="000B1381">
        <w:rPr>
          <w:rFonts w:ascii="Calibri" w:eastAsia="SimSun" w:hAnsi="Calibri" w:cs="Calibri"/>
          <w:color w:val="000000" w:themeColor="text1"/>
          <w:sz w:val="22"/>
          <w:szCs w:val="22"/>
          <w:lang w:eastAsia="hi-IN"/>
        </w:rPr>
        <w:t>wynagrodzenia na podstawie wskaźnika cen towarów i usług, o którym mowa 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1DBFDA17" w14:textId="77777777" w:rsidR="00845ABD" w:rsidRPr="00BE4371" w:rsidRDefault="00845ABD" w:rsidP="00845ABD">
      <w:pPr>
        <w:pStyle w:val="Akapitzlist"/>
        <w:numPr>
          <w:ilvl w:val="0"/>
          <w:numId w:val="38"/>
        </w:numPr>
        <w:overflowPunct/>
        <w:jc w:val="both"/>
        <w:textAlignment w:val="auto"/>
      </w:pPr>
      <w:r w:rsidRPr="003D1A28">
        <w:rPr>
          <w:rFonts w:ascii="Calibri" w:eastAsia="SimSun" w:hAnsi="Calibri" w:cs="Calibri"/>
          <w:sz w:val="22"/>
          <w:szCs w:val="22"/>
          <w:lang w:eastAsia="hi-IN"/>
        </w:rPr>
        <w:t xml:space="preserve">zmiana wynagrodzenia odnosić się będzie do tej części przedmiotu umowy, która jeszcze </w:t>
      </w:r>
      <w:r>
        <w:rPr>
          <w:rFonts w:ascii="Calibri" w:eastAsia="SimSun" w:hAnsi="Calibri" w:cs="Calibri"/>
          <w:sz w:val="22"/>
          <w:szCs w:val="22"/>
          <w:lang w:eastAsia="hi-IN"/>
        </w:rPr>
        <w:t xml:space="preserve">                   </w:t>
      </w:r>
      <w:r w:rsidRPr="003D1A28">
        <w:rPr>
          <w:rFonts w:ascii="Calibri" w:eastAsia="SimSun" w:hAnsi="Calibri" w:cs="Calibri"/>
          <w:sz w:val="22"/>
          <w:szCs w:val="22"/>
          <w:lang w:eastAsia="hi-IN"/>
        </w:rPr>
        <w:t>nie została zrealizowan</w:t>
      </w:r>
      <w:r>
        <w:rPr>
          <w:rFonts w:ascii="Calibri" w:eastAsia="SimSun" w:hAnsi="Calibri" w:cs="Calibri"/>
          <w:sz w:val="22"/>
          <w:szCs w:val="22"/>
          <w:lang w:eastAsia="hi-IN"/>
        </w:rPr>
        <w:t>a</w:t>
      </w:r>
      <w:r w:rsidRPr="003D1A28">
        <w:rPr>
          <w:rFonts w:ascii="Calibri" w:eastAsia="SimSun" w:hAnsi="Calibri" w:cs="Calibri"/>
          <w:sz w:val="22"/>
          <w:szCs w:val="22"/>
          <w:lang w:eastAsia="hi-IN"/>
        </w:rPr>
        <w:t xml:space="preserve"> (działa na przyszłość od momentu dokonania z</w:t>
      </w:r>
      <w:r>
        <w:rPr>
          <w:rFonts w:ascii="Calibri" w:eastAsia="SimSun" w:hAnsi="Calibri" w:cs="Calibri"/>
          <w:sz w:val="22"/>
          <w:szCs w:val="22"/>
          <w:lang w:eastAsia="hi-IN"/>
        </w:rPr>
        <w:t>miany</w:t>
      </w:r>
      <w:r w:rsidRPr="003D1A28">
        <w:rPr>
          <w:rFonts w:ascii="Calibri" w:eastAsia="SimSun" w:hAnsi="Calibri" w:cs="Calibri"/>
          <w:sz w:val="22"/>
          <w:szCs w:val="22"/>
          <w:lang w:eastAsia="hi-IN"/>
        </w:rPr>
        <w:t>).</w:t>
      </w:r>
    </w:p>
    <w:p w14:paraId="641E7846" w14:textId="77777777" w:rsidR="00845ABD" w:rsidRPr="003D1A28" w:rsidRDefault="00845ABD" w:rsidP="00845ABD">
      <w:pPr>
        <w:numPr>
          <w:ilvl w:val="0"/>
          <w:numId w:val="37"/>
        </w:numPr>
        <w:overflowPunct/>
        <w:contextualSpacing/>
        <w:jc w:val="both"/>
        <w:textAlignment w:val="auto"/>
      </w:pPr>
      <w:r>
        <w:rPr>
          <w:rFonts w:ascii="Calibri" w:eastAsia="SimSun" w:hAnsi="Calibri" w:cs="Calibri"/>
          <w:sz w:val="22"/>
          <w:szCs w:val="22"/>
          <w:lang w:eastAsia="hi-IN"/>
        </w:rPr>
        <w:t>W powyższym przypadku Wynagrodzenie należne Wykonawcy zostanie zmienione:</w:t>
      </w:r>
    </w:p>
    <w:p w14:paraId="7FF9000D" w14:textId="77777777" w:rsidR="00845ABD" w:rsidRDefault="00845ABD" w:rsidP="00845ABD">
      <w:pPr>
        <w:pStyle w:val="Akapitzlist"/>
        <w:numPr>
          <w:ilvl w:val="0"/>
          <w:numId w:val="39"/>
        </w:numPr>
        <w:overflowPunct/>
        <w:jc w:val="both"/>
        <w:textAlignment w:val="auto"/>
      </w:pPr>
      <w:r w:rsidRPr="003D1A28">
        <w:rPr>
          <w:rFonts w:eastAsia="Liberation Serif"/>
          <w:sz w:val="14"/>
          <w:szCs w:val="14"/>
        </w:rPr>
        <w:t xml:space="preserve"> </w:t>
      </w:r>
      <w:r w:rsidRPr="003D1A28">
        <w:rPr>
          <w:rFonts w:ascii="Calibri" w:hAnsi="Calibri" w:cs="Calibri"/>
          <w:sz w:val="22"/>
          <w:szCs w:val="22"/>
        </w:rPr>
        <w:t xml:space="preserve">na pisemny wniosek Wykonawcy o podwyższenie wynagrodzenia w związku z powyższymi zmianami. Wniosek Wykonawcy powinien zostać złożony w siedzibie Zamawiającego </w:t>
      </w:r>
      <w:r>
        <w:rPr>
          <w:rFonts w:ascii="Calibri" w:hAnsi="Calibri" w:cs="Calibri"/>
          <w:sz w:val="22"/>
          <w:szCs w:val="22"/>
        </w:rPr>
        <w:t xml:space="preserve">                        </w:t>
      </w:r>
      <w:r w:rsidRPr="003D1A28">
        <w:rPr>
          <w:rFonts w:ascii="Calibri" w:hAnsi="Calibri" w:cs="Calibri"/>
          <w:sz w:val="22"/>
          <w:szCs w:val="22"/>
        </w:rPr>
        <w:t xml:space="preserve">nie wcześniej niż po upływie 6 miesięcy obowiązywania Umowy, z tym że zmiana wynagrodzenia </w:t>
      </w:r>
      <w:r w:rsidRPr="00AC3EF2">
        <w:rPr>
          <w:rFonts w:ascii="Calibri" w:hAnsi="Calibri" w:cs="Calibri"/>
          <w:color w:val="000000" w:themeColor="text1"/>
          <w:sz w:val="22"/>
          <w:szCs w:val="22"/>
        </w:rPr>
        <w:t xml:space="preserve">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t>
      </w:r>
      <w:r w:rsidRPr="00AC3EF2">
        <w:rPr>
          <w:rFonts w:ascii="Calibri" w:hAnsi="Calibri" w:cs="Calibri"/>
          <w:color w:val="000000" w:themeColor="text1"/>
          <w:sz w:val="22"/>
          <w:szCs w:val="22"/>
        </w:rPr>
        <w:lastRenderedPageBreak/>
        <w:t xml:space="preserve">wskaźnika cen towarów i usług konsumpcyjnych publikowanego w Komunikacie </w:t>
      </w:r>
      <w:r w:rsidRPr="003D1A28">
        <w:rPr>
          <w:rFonts w:ascii="Calibri" w:hAnsi="Calibri" w:cs="Calibri"/>
          <w:sz w:val="22"/>
          <w:szCs w:val="22"/>
        </w:rPr>
        <w:t>Prezesa Głównego Urzędu Statystycznego.</w:t>
      </w:r>
      <w:r w:rsidRPr="003D1A28">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Pr>
          <w:rFonts w:ascii="Calibri" w:eastAsia="SimSun" w:hAnsi="Calibri" w:cs="Calibri"/>
          <w:sz w:val="22"/>
          <w:szCs w:val="22"/>
          <w:lang w:eastAsia="hi-IN"/>
        </w:rPr>
        <w:t xml:space="preserve">                            </w:t>
      </w:r>
      <w:r w:rsidRPr="003D1A28">
        <w:rPr>
          <w:rFonts w:ascii="Calibri" w:hAnsi="Calibri" w:cs="Calibri"/>
          <w:sz w:val="22"/>
          <w:szCs w:val="22"/>
        </w:rPr>
        <w:t xml:space="preserve">Wynagrodzenie zostanie podwyższone przez Zamawiającego w drodze aneksu zawartego </w:t>
      </w:r>
      <w:r>
        <w:rPr>
          <w:rFonts w:ascii="Calibri" w:hAnsi="Calibri" w:cs="Calibri"/>
          <w:sz w:val="22"/>
          <w:szCs w:val="22"/>
        </w:rPr>
        <w:t xml:space="preserve">                      </w:t>
      </w:r>
      <w:r w:rsidRPr="003D1A28">
        <w:rPr>
          <w:rFonts w:ascii="Calibri" w:hAnsi="Calibri" w:cs="Calibri"/>
          <w:sz w:val="22"/>
          <w:szCs w:val="22"/>
        </w:rPr>
        <w:t xml:space="preserve">w formie pisemnej pod rygorem nieważności. </w:t>
      </w:r>
    </w:p>
    <w:p w14:paraId="0E83DEC6" w14:textId="77777777" w:rsidR="00845ABD" w:rsidRPr="00585CF7" w:rsidRDefault="00845ABD" w:rsidP="00845ABD">
      <w:pPr>
        <w:pStyle w:val="Akapitzlist"/>
        <w:numPr>
          <w:ilvl w:val="0"/>
          <w:numId w:val="39"/>
        </w:numPr>
        <w:overflowPunct/>
        <w:jc w:val="both"/>
        <w:textAlignment w:val="auto"/>
      </w:pPr>
      <w:r w:rsidRPr="00585CF7">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585CF7">
        <w:rPr>
          <w:rFonts w:ascii="Calibri" w:hAnsi="Calibri" w:cs="Calibri"/>
          <w:color w:val="000000"/>
          <w:sz w:val="22"/>
          <w:szCs w:val="22"/>
        </w:rPr>
        <w:t xml:space="preserve"> W </w:t>
      </w:r>
      <w:r w:rsidRPr="00585CF7">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740602B5" w14:textId="77777777" w:rsidR="00845ABD" w:rsidRPr="00EA3A4A" w:rsidRDefault="00845ABD" w:rsidP="00845ABD">
      <w:pPr>
        <w:pStyle w:val="Akapitzlist"/>
        <w:numPr>
          <w:ilvl w:val="0"/>
          <w:numId w:val="37"/>
        </w:numPr>
        <w:overflowPunct/>
        <w:jc w:val="both"/>
        <w:textAlignment w:val="auto"/>
      </w:pPr>
      <w:r w:rsidRPr="00585CF7">
        <w:rPr>
          <w:rFonts w:ascii="Calibri" w:hAnsi="Calibri" w:cs="Calibri"/>
          <w:sz w:val="22"/>
          <w:szCs w:val="22"/>
        </w:rPr>
        <w:t xml:space="preserve">Strony zgodnie postanawiają, iż w związku z waloryzacją o której mowa w niniejszym paragrafie, </w:t>
      </w:r>
      <w:r w:rsidRPr="00EA3A4A">
        <w:rPr>
          <w:rFonts w:ascii="Calibri" w:hAnsi="Calibri" w:cs="Calibri"/>
          <w:sz w:val="22"/>
          <w:szCs w:val="22"/>
        </w:rPr>
        <w:t>maksymalna wartość Umowy o której mowa § 4 umowy nie ulegnie zmianie</w:t>
      </w:r>
      <w:r w:rsidRPr="00EA3A4A">
        <w:rPr>
          <w:rFonts w:ascii="Calibri" w:hAnsi="Calibri" w:cs="Calibri"/>
          <w:i/>
          <w:iCs/>
          <w:sz w:val="22"/>
          <w:szCs w:val="22"/>
        </w:rPr>
        <w:t xml:space="preserve">, </w:t>
      </w:r>
      <w:r w:rsidRPr="00EA3A4A">
        <w:rPr>
          <w:rFonts w:ascii="Calibri" w:hAnsi="Calibri" w:cs="Calibri"/>
          <w:sz w:val="22"/>
          <w:szCs w:val="22"/>
        </w:rPr>
        <w:t>zmiana będzie dotyczyć jedynie cen jednostkowych.</w:t>
      </w:r>
    </w:p>
    <w:p w14:paraId="25A2BD1C" w14:textId="77777777" w:rsidR="00845ABD" w:rsidRPr="001C7B17" w:rsidRDefault="00845ABD" w:rsidP="00845ABD">
      <w:pPr>
        <w:numPr>
          <w:ilvl w:val="0"/>
          <w:numId w:val="37"/>
        </w:numPr>
        <w:overflowPunct/>
        <w:contextualSpacing/>
        <w:jc w:val="both"/>
        <w:textAlignment w:val="auto"/>
      </w:pPr>
      <w:r w:rsidRPr="001C7B17">
        <w:rPr>
          <w:rFonts w:ascii="Calibri" w:hAnsi="Calibri" w:cs="Calibri"/>
          <w:sz w:val="22"/>
          <w:szCs w:val="22"/>
        </w:rPr>
        <w:t>Wykonawca nie będzie uprawniony do zmian wynagrodzenia jeżeli wskaźnik wzrostu cen towarów i usług o którym mowa w ust. 1 nie przekroczy 10%.</w:t>
      </w:r>
    </w:p>
    <w:p w14:paraId="6F3DAF9D" w14:textId="77777777" w:rsidR="00845ABD" w:rsidRPr="001C7B17" w:rsidRDefault="00845ABD" w:rsidP="00845ABD">
      <w:pPr>
        <w:numPr>
          <w:ilvl w:val="0"/>
          <w:numId w:val="37"/>
        </w:numPr>
        <w:overflowPunct/>
        <w:contextualSpacing/>
        <w:jc w:val="both"/>
        <w:textAlignment w:val="auto"/>
      </w:pPr>
      <w:r w:rsidRPr="001C7B17">
        <w:rPr>
          <w:rFonts w:ascii="Calibri" w:hAnsi="Calibri" w:cs="Calibri"/>
          <w:sz w:val="22"/>
          <w:szCs w:val="22"/>
        </w:rPr>
        <w:t xml:space="preserve">Łączna wartość korekt wynikająca z waloryzacji nie przekroczy 20% poszczególnych cen jednostkowych określonych w niniejszej umowie. </w:t>
      </w:r>
    </w:p>
    <w:p w14:paraId="2C870F13" w14:textId="77777777" w:rsidR="00845ABD" w:rsidRPr="00A62313" w:rsidRDefault="00845ABD" w:rsidP="00845ABD">
      <w:pPr>
        <w:numPr>
          <w:ilvl w:val="0"/>
          <w:numId w:val="37"/>
        </w:numPr>
        <w:overflowPunct/>
        <w:contextualSpacing/>
        <w:jc w:val="both"/>
        <w:textAlignment w:val="auto"/>
      </w:pPr>
      <w:r w:rsidRPr="00EA3A4A">
        <w:rPr>
          <w:rFonts w:eastAsia="Calibri"/>
          <w:sz w:val="14"/>
          <w:szCs w:val="14"/>
        </w:rPr>
        <w:t xml:space="preserve"> </w:t>
      </w:r>
      <w:r w:rsidRPr="00EA3A4A">
        <w:rPr>
          <w:rFonts w:ascii="Calibri" w:hAnsi="Calibri" w:cs="Calibri"/>
          <w:sz w:val="22"/>
          <w:szCs w:val="22"/>
        </w:rPr>
        <w:t xml:space="preserve">Przez łączną wartość korekt, o których mowa w ust. 5 należy rozumieć wartość wzrostu lub spadku </w:t>
      </w:r>
      <w:r w:rsidRPr="00A62313">
        <w:rPr>
          <w:rFonts w:ascii="Calibri" w:hAnsi="Calibri" w:cs="Calibri"/>
          <w:sz w:val="22"/>
          <w:szCs w:val="22"/>
        </w:rPr>
        <w:t>wynagrodzenia Wykonawcy wynikającą z waloryzacji.</w:t>
      </w:r>
    </w:p>
    <w:p w14:paraId="545A1B40" w14:textId="77777777" w:rsidR="00845ABD" w:rsidRPr="001115E1" w:rsidRDefault="00845ABD" w:rsidP="00845ABD">
      <w:pPr>
        <w:numPr>
          <w:ilvl w:val="0"/>
          <w:numId w:val="37"/>
        </w:numPr>
        <w:overflowPunct/>
        <w:contextualSpacing/>
        <w:jc w:val="both"/>
        <w:textAlignment w:val="auto"/>
      </w:pPr>
      <w:r w:rsidRPr="00A62313">
        <w:rPr>
          <w:rFonts w:eastAsia="Calibri"/>
          <w:sz w:val="14"/>
          <w:szCs w:val="14"/>
        </w:rPr>
        <w:t xml:space="preserve"> </w:t>
      </w:r>
      <w:r w:rsidRPr="00A62313">
        <w:rPr>
          <w:rFonts w:ascii="Calibri" w:hAnsi="Calibri" w:cs="Calibri"/>
          <w:sz w:val="22"/>
          <w:szCs w:val="22"/>
        </w:rPr>
        <w:t xml:space="preserve">Postanowień umownych w zakresie waloryzacji nie stosuje się od chwili osiągnięcia limitu, </w:t>
      </w:r>
      <w:r>
        <w:rPr>
          <w:rFonts w:ascii="Calibri" w:hAnsi="Calibri" w:cs="Calibri"/>
          <w:sz w:val="22"/>
          <w:szCs w:val="22"/>
        </w:rPr>
        <w:t xml:space="preserve">                           </w:t>
      </w:r>
      <w:r w:rsidRPr="00A62313">
        <w:rPr>
          <w:rFonts w:ascii="Calibri" w:hAnsi="Calibri" w:cs="Calibri"/>
          <w:sz w:val="22"/>
          <w:szCs w:val="22"/>
        </w:rPr>
        <w:t xml:space="preserve">o którym mowa w ust. 5. </w:t>
      </w:r>
    </w:p>
    <w:p w14:paraId="1FD44DCE" w14:textId="77777777" w:rsidR="00845ABD" w:rsidRDefault="00845ABD" w:rsidP="00845ABD">
      <w:pPr>
        <w:numPr>
          <w:ilvl w:val="0"/>
          <w:numId w:val="37"/>
        </w:numPr>
        <w:overflowPunct/>
        <w:autoSpaceDE/>
        <w:jc w:val="both"/>
        <w:textAlignment w:val="auto"/>
        <w:rPr>
          <w:rFonts w:ascii="Calibri" w:hAnsi="Calibri" w:cs="Calibri"/>
          <w:sz w:val="22"/>
          <w:szCs w:val="22"/>
        </w:rPr>
      </w:pPr>
      <w:r>
        <w:rPr>
          <w:rFonts w:ascii="Calibri" w:hAnsi="Calibri" w:cs="Calibri"/>
          <w:sz w:val="22"/>
          <w:szCs w:val="22"/>
          <w:lang w:eastAsia="ar-SA"/>
        </w:rPr>
        <w:t>Wykonawca, którego wynagrodzenie zostało zmienione zgodnie z § 7 niniejszej umowy, zobowiązany jest do zmiany wynagrodzenia przysługującego podwykonawcy, z którym zawarł umowę, w zakresie odpowiadającym powyższym zmianom dotyczących zobowiązania podwykonawcy, jeżeli łącznie spełnione są następujące warunki:</w:t>
      </w:r>
    </w:p>
    <w:p w14:paraId="2EB98C5D" w14:textId="77777777" w:rsidR="00845ABD" w:rsidRDefault="00845ABD" w:rsidP="00845ABD">
      <w:pPr>
        <w:overflowPunct/>
        <w:autoSpaceDE/>
        <w:ind w:left="360"/>
        <w:jc w:val="both"/>
        <w:rPr>
          <w:rFonts w:ascii="Calibri" w:hAnsi="Calibri" w:cs="Calibri"/>
          <w:sz w:val="22"/>
          <w:szCs w:val="22"/>
          <w:lang w:eastAsia="ar-SA"/>
        </w:rPr>
      </w:pPr>
      <w:r>
        <w:rPr>
          <w:rFonts w:ascii="Calibri" w:hAnsi="Calibri" w:cs="Calibri"/>
          <w:sz w:val="22"/>
          <w:szCs w:val="22"/>
          <w:lang w:eastAsia="ar-SA"/>
        </w:rPr>
        <w:t>1) przedmiotem umowy są dostawy;</w:t>
      </w:r>
    </w:p>
    <w:p w14:paraId="1F4A8BED" w14:textId="77777777" w:rsidR="00845ABD" w:rsidRDefault="00845ABD" w:rsidP="00845ABD">
      <w:pPr>
        <w:overflowPunct/>
        <w:autoSpaceDE/>
        <w:ind w:left="360"/>
        <w:jc w:val="both"/>
        <w:rPr>
          <w:rFonts w:ascii="Calibri" w:hAnsi="Calibri" w:cs="Calibri"/>
          <w:sz w:val="22"/>
          <w:szCs w:val="22"/>
          <w:lang w:eastAsia="ar-SA"/>
        </w:rPr>
      </w:pPr>
      <w:r>
        <w:rPr>
          <w:rFonts w:ascii="Calibri" w:hAnsi="Calibri" w:cs="Calibri"/>
          <w:sz w:val="22"/>
          <w:szCs w:val="22"/>
          <w:lang w:eastAsia="ar-SA"/>
        </w:rPr>
        <w:t>2) okres obowiązywania umowy przekracza 6 miesięcy.</w:t>
      </w:r>
    </w:p>
    <w:p w14:paraId="09E6C929" w14:textId="77777777" w:rsidR="00845ABD" w:rsidRDefault="00845ABD" w:rsidP="00845ABD">
      <w:pPr>
        <w:numPr>
          <w:ilvl w:val="0"/>
          <w:numId w:val="37"/>
        </w:numPr>
        <w:overflowPunct/>
        <w:autoSpaceDE/>
        <w:jc w:val="both"/>
        <w:textAlignment w:val="auto"/>
        <w:rPr>
          <w:rFonts w:ascii="Calibri" w:hAnsi="Calibri" w:cs="Calibri"/>
          <w:sz w:val="22"/>
          <w:szCs w:val="22"/>
          <w:lang w:eastAsia="ar-SA"/>
        </w:rPr>
      </w:pPr>
      <w:r>
        <w:rPr>
          <w:rFonts w:ascii="Calibri" w:hAnsi="Calibri" w:cs="Calibri"/>
          <w:sz w:val="22"/>
          <w:szCs w:val="22"/>
          <w:lang w:eastAsia="ar-SA"/>
        </w:rPr>
        <w:t xml:space="preserve">W przypadku przedłużenia okresu trwania umowy o którym mowa w § 3 ust. 2 ustala się, iż zapisy w § 7 stosuje się odpowiednio. </w:t>
      </w:r>
    </w:p>
    <w:p w14:paraId="75BFD700" w14:textId="77777777" w:rsidR="00845ABD" w:rsidRPr="006D44FA" w:rsidRDefault="00845ABD" w:rsidP="00845ABD">
      <w:pPr>
        <w:overflowPunct/>
        <w:autoSpaceDE/>
        <w:ind w:left="360"/>
        <w:jc w:val="both"/>
        <w:textAlignment w:val="auto"/>
        <w:rPr>
          <w:rFonts w:ascii="Calibri" w:hAnsi="Calibri" w:cs="Calibri"/>
          <w:sz w:val="22"/>
          <w:szCs w:val="22"/>
          <w:lang w:eastAsia="ar-SA"/>
        </w:rPr>
      </w:pPr>
    </w:p>
    <w:p w14:paraId="5BA8022D" w14:textId="77777777" w:rsidR="00845ABD" w:rsidRDefault="00845ABD" w:rsidP="00845ABD">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8</w:t>
      </w:r>
    </w:p>
    <w:p w14:paraId="576856D5" w14:textId="77777777" w:rsidR="00845ABD" w:rsidRPr="000069AE" w:rsidRDefault="00845ABD" w:rsidP="00845ABD">
      <w:pPr>
        <w:numPr>
          <w:ilvl w:val="0"/>
          <w:numId w:val="19"/>
        </w:numPr>
        <w:overflowPunct/>
        <w:autoSpaceDE/>
        <w:autoSpaceDN/>
        <w:adjustRightInd/>
        <w:ind w:left="284" w:hanging="284"/>
        <w:jc w:val="both"/>
        <w:textAlignment w:val="auto"/>
        <w:rPr>
          <w:rFonts w:asciiTheme="minorHAnsi" w:hAnsiTheme="minorHAnsi" w:cstheme="minorHAnsi"/>
          <w:color w:val="000000"/>
          <w:sz w:val="22"/>
          <w:szCs w:val="22"/>
        </w:rPr>
      </w:pPr>
      <w:r w:rsidRPr="005140E0">
        <w:rPr>
          <w:rFonts w:ascii="Calibri" w:hAnsi="Calibri" w:cs="Calibri"/>
          <w:sz w:val="22"/>
          <w:szCs w:val="22"/>
        </w:rPr>
        <w:t xml:space="preserve">Zamawiającemu przysługuje prawo wypowiedzenia umowy w całości lub w części ze skutkiem </w:t>
      </w:r>
      <w:r w:rsidRPr="000069AE">
        <w:rPr>
          <w:rFonts w:asciiTheme="minorHAnsi" w:hAnsiTheme="minorHAnsi" w:cstheme="minorHAnsi"/>
          <w:sz w:val="22"/>
          <w:szCs w:val="22"/>
        </w:rPr>
        <w:t>natychmiastowym w przypadku</w:t>
      </w:r>
      <w:r w:rsidRPr="000069AE">
        <w:rPr>
          <w:rFonts w:asciiTheme="minorHAnsi" w:hAnsiTheme="minorHAnsi" w:cstheme="minorHAnsi"/>
          <w:color w:val="000000"/>
          <w:sz w:val="22"/>
          <w:szCs w:val="22"/>
        </w:rPr>
        <w:t>:</w:t>
      </w:r>
    </w:p>
    <w:p w14:paraId="58D80517" w14:textId="77777777" w:rsidR="00845ABD" w:rsidRPr="000069AE" w:rsidRDefault="00845ABD" w:rsidP="00845ABD">
      <w:pPr>
        <w:numPr>
          <w:ilvl w:val="0"/>
          <w:numId w:val="18"/>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724829C8" w14:textId="77777777" w:rsidR="00845ABD" w:rsidRPr="000069AE" w:rsidRDefault="00845ABD" w:rsidP="00845ABD">
      <w:pPr>
        <w:numPr>
          <w:ilvl w:val="0"/>
          <w:numId w:val="18"/>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jeżeli Wykonawca nie rozpoczął realizacji przedmiotu umowy bez uzasadnionych przyczyn oraz nie kontynuuje jej pomimo wezwania Zamawiającego złożonego na piśmie,</w:t>
      </w:r>
    </w:p>
    <w:p w14:paraId="5577C31C" w14:textId="77777777" w:rsidR="00845ABD" w:rsidRPr="000069AE" w:rsidRDefault="00845ABD" w:rsidP="00845ABD">
      <w:pPr>
        <w:numPr>
          <w:ilvl w:val="0"/>
          <w:numId w:val="18"/>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niewykonywania, nienależytego wykonania przedmiotu umowy;</w:t>
      </w:r>
    </w:p>
    <w:p w14:paraId="6E84E0E9" w14:textId="77777777" w:rsidR="00845ABD" w:rsidRPr="00BE4371" w:rsidRDefault="00845ABD" w:rsidP="00845ABD">
      <w:pPr>
        <w:widowControl w:val="0"/>
        <w:numPr>
          <w:ilvl w:val="0"/>
          <w:numId w:val="18"/>
        </w:numPr>
        <w:overflowPunct/>
        <w:autoSpaceDE/>
        <w:autoSpaceDN/>
        <w:adjustRightInd/>
        <w:ind w:left="567" w:hanging="283"/>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przypadku trzykrotnej uzasadnionej reklamacji tej samej pozycji asortymentowej,</w:t>
      </w:r>
    </w:p>
    <w:p w14:paraId="7AB53F61" w14:textId="77777777" w:rsidR="00845ABD" w:rsidRDefault="00845ABD" w:rsidP="00845ABD">
      <w:pPr>
        <w:numPr>
          <w:ilvl w:val="0"/>
          <w:numId w:val="19"/>
        </w:numPr>
        <w:overflowPunct/>
        <w:autoSpaceDE/>
        <w:autoSpaceDN/>
        <w:adjustRightInd/>
        <w:ind w:left="284" w:hanging="284"/>
        <w:jc w:val="both"/>
        <w:textAlignment w:val="auto"/>
        <w:rPr>
          <w:rFonts w:asciiTheme="minorHAnsi" w:hAnsiTheme="minorHAnsi" w:cstheme="minorHAnsi"/>
          <w:color w:val="000000"/>
          <w:sz w:val="22"/>
          <w:szCs w:val="22"/>
        </w:rPr>
      </w:pPr>
      <w:r w:rsidRPr="000069AE">
        <w:rPr>
          <w:rFonts w:asciiTheme="minorHAnsi" w:hAnsiTheme="minorHAnsi" w:cstheme="minorHAnsi"/>
          <w:sz w:val="22"/>
          <w:szCs w:val="22"/>
        </w:rPr>
        <w:t xml:space="preserve">Zamawiającemu służy prawo </w:t>
      </w:r>
      <w:r w:rsidRPr="000069AE">
        <w:rPr>
          <w:rFonts w:asciiTheme="minorHAnsi" w:hAnsiTheme="minorHAnsi" w:cstheme="minorHAnsi"/>
          <w:color w:val="000000"/>
          <w:sz w:val="22"/>
          <w:szCs w:val="22"/>
        </w:rPr>
        <w:t xml:space="preserve">wypowiedzenia umowy </w:t>
      </w:r>
      <w:r w:rsidRPr="000069AE">
        <w:rPr>
          <w:rFonts w:asciiTheme="minorHAnsi" w:hAnsiTheme="minorHAnsi" w:cstheme="minorHAnsi"/>
          <w:sz w:val="22"/>
          <w:szCs w:val="22"/>
        </w:rPr>
        <w:t xml:space="preserve">o ile Wykonawca narusza postanowienia umowy, w sytuacjach innych niż opisane w ust. 1 powyżej, </w:t>
      </w:r>
      <w:r>
        <w:rPr>
          <w:rFonts w:asciiTheme="minorHAnsi" w:hAnsiTheme="minorHAnsi" w:cstheme="minorHAnsi"/>
          <w:sz w:val="22"/>
          <w:szCs w:val="22"/>
        </w:rPr>
        <w:t xml:space="preserve">w </w:t>
      </w:r>
      <w:r w:rsidRPr="000069AE">
        <w:rPr>
          <w:rFonts w:asciiTheme="minorHAnsi" w:hAnsiTheme="minorHAnsi" w:cstheme="minorHAnsi"/>
          <w:sz w:val="22"/>
          <w:szCs w:val="22"/>
        </w:rPr>
        <w:t xml:space="preserve">sposób rażący lub uporczywy. Zamawiający – w przypadku realizacji wyżej wskazanego prawa </w:t>
      </w:r>
      <w:r w:rsidRPr="000069AE">
        <w:rPr>
          <w:rFonts w:asciiTheme="minorHAnsi" w:hAnsiTheme="minorHAnsi" w:cstheme="minorHAnsi"/>
          <w:color w:val="000000"/>
          <w:sz w:val="22"/>
          <w:szCs w:val="22"/>
        </w:rPr>
        <w:t xml:space="preserve">wypowiedzenia umowy dokonuje tej czynności </w:t>
      </w:r>
      <w:r w:rsidRPr="000069AE">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w:t>
      </w:r>
      <w:r>
        <w:rPr>
          <w:rFonts w:asciiTheme="minorHAnsi" w:hAnsiTheme="minorHAnsi" w:cstheme="minorHAnsi"/>
          <w:sz w:val="22"/>
          <w:szCs w:val="22"/>
        </w:rPr>
        <w:t xml:space="preserve">rażącego lub </w:t>
      </w:r>
      <w:r w:rsidRPr="000069AE">
        <w:rPr>
          <w:rFonts w:asciiTheme="minorHAnsi" w:hAnsiTheme="minorHAnsi" w:cstheme="minorHAnsi"/>
          <w:sz w:val="22"/>
          <w:szCs w:val="22"/>
        </w:rPr>
        <w:t xml:space="preserve">uporczywego naruszania postanowień umowy, przed złożeniem oświadczenia woli o </w:t>
      </w:r>
      <w:r w:rsidRPr="000069AE">
        <w:rPr>
          <w:rFonts w:asciiTheme="minorHAnsi" w:hAnsiTheme="minorHAnsi" w:cstheme="minorHAnsi"/>
          <w:color w:val="000000"/>
          <w:sz w:val="22"/>
          <w:szCs w:val="22"/>
        </w:rPr>
        <w:t>wypowiedzeniu umowy</w:t>
      </w:r>
      <w:r w:rsidRPr="000069AE">
        <w:rPr>
          <w:rFonts w:asciiTheme="minorHAnsi" w:hAnsiTheme="minorHAnsi" w:cstheme="minorHAnsi"/>
          <w:sz w:val="22"/>
          <w:szCs w:val="22"/>
        </w:rPr>
        <w:t>, Zamawiający wezwie Wykonawcę do przywrócenia stanu zgodnego z umową.</w:t>
      </w:r>
    </w:p>
    <w:p w14:paraId="164D6C72" w14:textId="77777777" w:rsidR="00845ABD" w:rsidRPr="002E17A4" w:rsidRDefault="00845ABD" w:rsidP="00845ABD">
      <w:pPr>
        <w:numPr>
          <w:ilvl w:val="0"/>
          <w:numId w:val="19"/>
        </w:numPr>
        <w:overflowPunct/>
        <w:autoSpaceDE/>
        <w:autoSpaceDN/>
        <w:adjustRightInd/>
        <w:ind w:left="284" w:hanging="284"/>
        <w:jc w:val="both"/>
        <w:textAlignment w:val="auto"/>
        <w:rPr>
          <w:rFonts w:asciiTheme="minorHAnsi" w:hAnsiTheme="minorHAnsi" w:cstheme="minorHAnsi"/>
          <w:color w:val="000000"/>
          <w:sz w:val="22"/>
          <w:szCs w:val="22"/>
        </w:rPr>
      </w:pPr>
      <w:r w:rsidRPr="002E17A4">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3345FCCC" w14:textId="77777777" w:rsidR="00845ABD" w:rsidRPr="000069AE" w:rsidRDefault="00845ABD" w:rsidP="00845ABD">
      <w:pPr>
        <w:widowControl w:val="0"/>
        <w:numPr>
          <w:ilvl w:val="0"/>
          <w:numId w:val="19"/>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lastRenderedPageBreak/>
        <w:t>Zamawiający może odstąpić od umowy:</w:t>
      </w:r>
    </w:p>
    <w:p w14:paraId="5DD20BB2" w14:textId="4E1C6CFB" w:rsidR="00845ABD" w:rsidRPr="00845ABD" w:rsidRDefault="00845ABD" w:rsidP="00845ABD">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179E27" w14:textId="77777777" w:rsidR="00845ABD" w:rsidRPr="000069AE" w:rsidRDefault="00845ABD" w:rsidP="00845ABD">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jeżeli zachodzi co najmniej jedna z następujących okoliczności:</w:t>
      </w:r>
    </w:p>
    <w:p w14:paraId="4B1B2CFD" w14:textId="77777777" w:rsidR="00845ABD" w:rsidRDefault="00845ABD" w:rsidP="00845ABD">
      <w:pPr>
        <w:pStyle w:val="Akapitzlist"/>
        <w:widowControl w:val="0"/>
        <w:numPr>
          <w:ilvl w:val="0"/>
          <w:numId w:val="21"/>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dokonano zmiany umowy z naruszeniem art. 454 i art. 455 ustawy PZP, Zamawiający w tej okoliczności odstępuje od umowy w części, której zmiana dotyczy.</w:t>
      </w:r>
    </w:p>
    <w:p w14:paraId="6C99B22F" w14:textId="77777777" w:rsidR="00845ABD" w:rsidRPr="00E04C48" w:rsidRDefault="00845ABD" w:rsidP="00845ABD">
      <w:pPr>
        <w:pStyle w:val="Akapitzlist"/>
        <w:widowControl w:val="0"/>
        <w:numPr>
          <w:ilvl w:val="0"/>
          <w:numId w:val="21"/>
        </w:numPr>
        <w:jc w:val="both"/>
        <w:textAlignment w:val="auto"/>
        <w:rPr>
          <w:rFonts w:asciiTheme="minorHAnsi" w:hAnsiTheme="minorHAnsi" w:cstheme="minorHAnsi"/>
          <w:sz w:val="22"/>
          <w:szCs w:val="22"/>
        </w:rPr>
      </w:pPr>
      <w:r w:rsidRPr="00E04C48">
        <w:rPr>
          <w:rFonts w:asciiTheme="minorHAnsi" w:hAnsiTheme="minorHAnsi" w:cstheme="minorHAnsi"/>
          <w:sz w:val="22"/>
          <w:szCs w:val="22"/>
        </w:rPr>
        <w:t>Wykonawca w chwili zawarcia umowy podlegał wykluczeniu na podstawie art. 108 ust. 1 ustawy z dnia 11 września 2019 r. Prawo zamówień publicznych; na podstawie art. 7 ust. 1 pkt 1 – 3 ustawy z dnia 13 kwietnia 2022 r. o szczególnych rozwiązaniach w zakresie przeciwdziałania wspieraniu agresji na Ukrainę oraz służących ochronie bezpieczeństwa narodowego (</w:t>
      </w:r>
      <w:proofErr w:type="spellStart"/>
      <w:r w:rsidRPr="00E04C48">
        <w:rPr>
          <w:rFonts w:asciiTheme="minorHAnsi" w:hAnsiTheme="minorHAnsi" w:cstheme="minorHAnsi"/>
          <w:sz w:val="22"/>
          <w:szCs w:val="22"/>
        </w:rPr>
        <w:t>t</w:t>
      </w:r>
      <w:r>
        <w:rPr>
          <w:rFonts w:asciiTheme="minorHAnsi" w:hAnsiTheme="minorHAnsi" w:cstheme="minorHAnsi"/>
          <w:sz w:val="22"/>
          <w:szCs w:val="22"/>
        </w:rPr>
        <w:t>.</w:t>
      </w:r>
      <w:r w:rsidRPr="00E04C48">
        <w:rPr>
          <w:rFonts w:asciiTheme="minorHAnsi" w:hAnsiTheme="minorHAnsi" w:cstheme="minorHAnsi"/>
          <w:sz w:val="22"/>
          <w:szCs w:val="22"/>
        </w:rPr>
        <w:t>j</w:t>
      </w:r>
      <w:proofErr w:type="spellEnd"/>
      <w:r w:rsidRPr="00E04C48">
        <w:rPr>
          <w:rFonts w:asciiTheme="minorHAnsi" w:hAnsiTheme="minorHAnsi" w:cstheme="minorHAnsi"/>
          <w:sz w:val="22"/>
          <w:szCs w:val="22"/>
        </w:rPr>
        <w:t>. Dz.U. z 202</w:t>
      </w:r>
      <w:r>
        <w:rPr>
          <w:rFonts w:asciiTheme="minorHAnsi" w:hAnsiTheme="minorHAnsi" w:cstheme="minorHAnsi"/>
          <w:sz w:val="22"/>
          <w:szCs w:val="22"/>
        </w:rPr>
        <w:t>5</w:t>
      </w:r>
      <w:r w:rsidRPr="00E04C48">
        <w:rPr>
          <w:rFonts w:asciiTheme="minorHAnsi" w:hAnsiTheme="minorHAnsi" w:cstheme="minorHAnsi"/>
          <w:sz w:val="22"/>
          <w:szCs w:val="22"/>
        </w:rPr>
        <w:t xml:space="preserve"> r., poz.</w:t>
      </w:r>
      <w:r>
        <w:rPr>
          <w:rFonts w:asciiTheme="minorHAnsi" w:hAnsiTheme="minorHAnsi" w:cstheme="minorHAnsi"/>
          <w:sz w:val="22"/>
          <w:szCs w:val="22"/>
        </w:rPr>
        <w:t xml:space="preserve"> 514</w:t>
      </w:r>
      <w:r w:rsidRPr="00E04C48">
        <w:rPr>
          <w:rFonts w:asciiTheme="minorHAnsi" w:hAnsiTheme="minorHAnsi" w:cstheme="minorHAnsi"/>
          <w:sz w:val="22"/>
          <w:szCs w:val="22"/>
        </w:rPr>
        <w:t>)</w:t>
      </w:r>
      <w:r>
        <w:rPr>
          <w:rFonts w:asciiTheme="minorHAnsi" w:hAnsiTheme="minorHAnsi" w:cstheme="minorHAnsi"/>
          <w:sz w:val="22"/>
          <w:szCs w:val="22"/>
        </w:rPr>
        <w:t xml:space="preserve">. </w:t>
      </w:r>
    </w:p>
    <w:p w14:paraId="5F55B1D4" w14:textId="77777777" w:rsidR="00845ABD" w:rsidRPr="000069AE" w:rsidRDefault="00845ABD" w:rsidP="00845ABD">
      <w:pPr>
        <w:widowControl w:val="0"/>
        <w:numPr>
          <w:ilvl w:val="0"/>
          <w:numId w:val="19"/>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przypadkach, o których mowa w ust. 4 niniejszego paragrafu, Wykonawca może żądać wyłącznie wynagrodzenia należnego z tytułu wykonania części umowy.</w:t>
      </w:r>
    </w:p>
    <w:p w14:paraId="7593FC7C" w14:textId="77777777" w:rsidR="00845ABD" w:rsidRPr="007B7E77" w:rsidRDefault="00845ABD" w:rsidP="00845ABD">
      <w:pPr>
        <w:widowControl w:val="0"/>
        <w:overflowPunct/>
        <w:autoSpaceDE/>
        <w:autoSpaceDN/>
        <w:adjustRightInd/>
        <w:ind w:left="284"/>
        <w:jc w:val="both"/>
        <w:textAlignment w:val="auto"/>
        <w:rPr>
          <w:rFonts w:ascii="Calibri" w:hAnsi="Calibri" w:cs="Calibri"/>
          <w:sz w:val="22"/>
          <w:szCs w:val="22"/>
        </w:rPr>
      </w:pPr>
    </w:p>
    <w:p w14:paraId="494A2585" w14:textId="77777777" w:rsidR="00845ABD" w:rsidRPr="00B27981" w:rsidRDefault="00845ABD" w:rsidP="00845ABD">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9</w:t>
      </w:r>
    </w:p>
    <w:p w14:paraId="3C8E3E8D" w14:textId="77777777" w:rsidR="00845ABD" w:rsidRPr="00B27981" w:rsidRDefault="00845ABD" w:rsidP="00845ABD">
      <w:pPr>
        <w:numPr>
          <w:ilvl w:val="2"/>
          <w:numId w:val="14"/>
        </w:numPr>
        <w:tabs>
          <w:tab w:val="num" w:pos="284"/>
        </w:tabs>
        <w:ind w:left="284" w:hanging="284"/>
        <w:jc w:val="both"/>
        <w:rPr>
          <w:rFonts w:ascii="Calibri" w:hAnsi="Calibri"/>
          <w:sz w:val="22"/>
          <w:szCs w:val="22"/>
        </w:rPr>
      </w:pPr>
      <w:r w:rsidRPr="00B27981">
        <w:rPr>
          <w:rFonts w:ascii="Calibri" w:hAnsi="Calibri"/>
          <w:sz w:val="22"/>
          <w:szCs w:val="22"/>
        </w:rPr>
        <w:t>Zamawiający może nałożyć na Wykonawcę kary umowne w przypadku:</w:t>
      </w:r>
    </w:p>
    <w:p w14:paraId="38027BE4" w14:textId="77777777" w:rsidR="00845ABD" w:rsidRDefault="00845ABD" w:rsidP="00845ABD">
      <w:pPr>
        <w:numPr>
          <w:ilvl w:val="3"/>
          <w:numId w:val="14"/>
        </w:numPr>
        <w:tabs>
          <w:tab w:val="num" w:pos="851"/>
        </w:tabs>
        <w:ind w:left="851"/>
        <w:jc w:val="both"/>
        <w:rPr>
          <w:rFonts w:ascii="Calibri" w:hAnsi="Calibri" w:cs="Calibri"/>
          <w:sz w:val="22"/>
          <w:szCs w:val="22"/>
        </w:rPr>
      </w:pPr>
      <w:r w:rsidRPr="008C3963">
        <w:rPr>
          <w:rFonts w:ascii="Calibri" w:hAnsi="Calibri"/>
          <w:sz w:val="22"/>
          <w:szCs w:val="22"/>
        </w:rPr>
        <w:t xml:space="preserve">naruszenia uzgodnionego terminu dostawy, o którym mowa w </w:t>
      </w:r>
      <w:r w:rsidRPr="00D22B19">
        <w:rPr>
          <w:rFonts w:ascii="Calibri" w:hAnsi="Calibri"/>
          <w:sz w:val="22"/>
          <w:szCs w:val="22"/>
        </w:rPr>
        <w:sym w:font="Arial Narrow" w:char="00A7"/>
      </w:r>
      <w:r w:rsidRPr="008C3963">
        <w:rPr>
          <w:rFonts w:ascii="Calibri" w:hAnsi="Calibri"/>
          <w:sz w:val="22"/>
          <w:szCs w:val="22"/>
        </w:rPr>
        <w:t xml:space="preserve"> </w:t>
      </w:r>
      <w:r>
        <w:rPr>
          <w:rFonts w:ascii="Calibri" w:hAnsi="Calibri"/>
          <w:sz w:val="22"/>
          <w:szCs w:val="22"/>
        </w:rPr>
        <w:t>3</w:t>
      </w:r>
      <w:r w:rsidRPr="008C3963">
        <w:rPr>
          <w:rFonts w:ascii="Calibri" w:hAnsi="Calibri"/>
          <w:sz w:val="22"/>
          <w:szCs w:val="22"/>
        </w:rPr>
        <w:t xml:space="preserve"> ust. </w:t>
      </w:r>
      <w:r>
        <w:rPr>
          <w:rFonts w:ascii="Calibri" w:hAnsi="Calibri"/>
          <w:sz w:val="22"/>
          <w:szCs w:val="22"/>
        </w:rPr>
        <w:t>3</w:t>
      </w:r>
      <w:r w:rsidRPr="008C3963">
        <w:rPr>
          <w:rFonts w:ascii="Calibri" w:hAnsi="Calibri"/>
          <w:sz w:val="22"/>
          <w:szCs w:val="22"/>
        </w:rPr>
        <w:t xml:space="preserve"> umowy, w  wysokości 0,1% wartości brutto czynszu za cały okres obowiązywania umowy za każdy dzień </w:t>
      </w:r>
      <w:r>
        <w:rPr>
          <w:rFonts w:ascii="Calibri" w:hAnsi="Calibri"/>
          <w:sz w:val="22"/>
          <w:szCs w:val="22"/>
        </w:rPr>
        <w:t>zwłoki</w:t>
      </w:r>
      <w:r w:rsidRPr="008C3963">
        <w:rPr>
          <w:rFonts w:ascii="Calibri" w:hAnsi="Calibri"/>
          <w:sz w:val="22"/>
          <w:szCs w:val="22"/>
        </w:rPr>
        <w:t>,</w:t>
      </w:r>
    </w:p>
    <w:p w14:paraId="5257BD68" w14:textId="77777777" w:rsidR="00845ABD" w:rsidRDefault="00845ABD" w:rsidP="00845ABD">
      <w:pPr>
        <w:numPr>
          <w:ilvl w:val="3"/>
          <w:numId w:val="14"/>
        </w:numPr>
        <w:tabs>
          <w:tab w:val="num" w:pos="851"/>
        </w:tabs>
        <w:ind w:left="851"/>
        <w:jc w:val="both"/>
        <w:rPr>
          <w:rFonts w:ascii="Calibri" w:hAnsi="Calibri" w:cs="Calibri"/>
          <w:sz w:val="22"/>
          <w:szCs w:val="22"/>
        </w:rPr>
      </w:pPr>
      <w:r w:rsidRPr="008C3963">
        <w:rPr>
          <w:rFonts w:ascii="Calibri" w:hAnsi="Calibri"/>
          <w:sz w:val="22"/>
          <w:szCs w:val="22"/>
        </w:rPr>
        <w:t xml:space="preserve">niedostarczenia dokumentów przez Wykonawcę o których mowa w § 3 ust. </w:t>
      </w:r>
      <w:r>
        <w:rPr>
          <w:rFonts w:ascii="Calibri" w:hAnsi="Calibri"/>
          <w:sz w:val="22"/>
          <w:szCs w:val="22"/>
        </w:rPr>
        <w:t>5</w:t>
      </w:r>
      <w:r w:rsidRPr="008C3963">
        <w:rPr>
          <w:rFonts w:ascii="Calibri" w:hAnsi="Calibri"/>
          <w:sz w:val="22"/>
          <w:szCs w:val="22"/>
        </w:rPr>
        <w:t xml:space="preserve"> w wysokości 1% wartości brutto zamówienia o którym mowa w § 4 ust. 1 za każdy dzień </w:t>
      </w:r>
      <w:r>
        <w:rPr>
          <w:rFonts w:ascii="Calibri" w:hAnsi="Calibri"/>
          <w:sz w:val="22"/>
          <w:szCs w:val="22"/>
        </w:rPr>
        <w:t>zwłoki</w:t>
      </w:r>
      <w:r w:rsidRPr="008C3963">
        <w:rPr>
          <w:rFonts w:ascii="Calibri" w:hAnsi="Calibri"/>
          <w:sz w:val="22"/>
          <w:szCs w:val="22"/>
        </w:rPr>
        <w:t>,</w:t>
      </w:r>
    </w:p>
    <w:p w14:paraId="0B0A27FC" w14:textId="77777777" w:rsidR="00845ABD" w:rsidRPr="006E14D0" w:rsidRDefault="00845ABD" w:rsidP="00845ABD">
      <w:pPr>
        <w:numPr>
          <w:ilvl w:val="3"/>
          <w:numId w:val="14"/>
        </w:numPr>
        <w:tabs>
          <w:tab w:val="num" w:pos="851"/>
        </w:tabs>
        <w:ind w:left="851"/>
        <w:jc w:val="both"/>
        <w:rPr>
          <w:rFonts w:ascii="Calibri" w:hAnsi="Calibri" w:cs="Calibri"/>
          <w:sz w:val="22"/>
          <w:szCs w:val="22"/>
        </w:rPr>
      </w:pPr>
      <w:r w:rsidRPr="006E14D0">
        <w:rPr>
          <w:rFonts w:ascii="Calibri" w:hAnsi="Calibri" w:cs="Calibri"/>
          <w:sz w:val="22"/>
          <w:szCs w:val="22"/>
        </w:rPr>
        <w:t xml:space="preserve">naruszenia uzgodnionego terminu dostawy, o którym mowa </w:t>
      </w:r>
      <w:bookmarkStart w:id="6" w:name="_Hlk529257585"/>
      <w:r w:rsidRPr="006E14D0">
        <w:rPr>
          <w:rFonts w:ascii="Calibri" w:hAnsi="Calibri" w:cs="Calibri"/>
          <w:sz w:val="22"/>
          <w:szCs w:val="22"/>
        </w:rPr>
        <w:t xml:space="preserve">w </w:t>
      </w:r>
      <w:r w:rsidRPr="00B27981">
        <w:rPr>
          <w:rFonts w:ascii="Calibri" w:hAnsi="Calibri" w:cs="Calibri"/>
          <w:sz w:val="22"/>
          <w:szCs w:val="22"/>
        </w:rPr>
        <w:sym w:font="Arial Narrow" w:char="00A7"/>
      </w:r>
      <w:r w:rsidRPr="006E14D0">
        <w:rPr>
          <w:rFonts w:ascii="Calibri" w:hAnsi="Calibri" w:cs="Calibri"/>
          <w:sz w:val="22"/>
          <w:szCs w:val="22"/>
        </w:rPr>
        <w:t xml:space="preserve"> 3 ust. </w:t>
      </w:r>
      <w:r>
        <w:rPr>
          <w:rFonts w:ascii="Calibri" w:hAnsi="Calibri" w:cs="Calibri"/>
          <w:sz w:val="22"/>
          <w:szCs w:val="22"/>
        </w:rPr>
        <w:t>11</w:t>
      </w:r>
      <w:r w:rsidRPr="006E14D0">
        <w:rPr>
          <w:rFonts w:ascii="Calibri" w:hAnsi="Calibri" w:cs="Calibri"/>
          <w:sz w:val="22"/>
          <w:szCs w:val="22"/>
        </w:rPr>
        <w:t xml:space="preserve"> umowy</w:t>
      </w:r>
      <w:bookmarkEnd w:id="6"/>
      <w:r w:rsidRPr="006E14D0">
        <w:rPr>
          <w:rFonts w:ascii="Calibri" w:hAnsi="Calibri" w:cs="Calibri"/>
          <w:sz w:val="22"/>
          <w:szCs w:val="22"/>
        </w:rPr>
        <w:t xml:space="preserve">, w  wysokości 0,5% wartości brutto niedostarczonej części zamówienia za każdy dzień zwłoki, </w:t>
      </w:r>
    </w:p>
    <w:p w14:paraId="1FACA2ED" w14:textId="77777777" w:rsidR="00845ABD" w:rsidRPr="00C4047D" w:rsidRDefault="00845ABD" w:rsidP="00845ABD">
      <w:pPr>
        <w:numPr>
          <w:ilvl w:val="3"/>
          <w:numId w:val="14"/>
        </w:numPr>
        <w:tabs>
          <w:tab w:val="clear" w:pos="502"/>
          <w:tab w:val="num" w:pos="851"/>
        </w:tabs>
        <w:ind w:left="851"/>
        <w:jc w:val="both"/>
        <w:rPr>
          <w:rFonts w:ascii="Calibri" w:hAnsi="Calibri"/>
          <w:sz w:val="22"/>
          <w:szCs w:val="22"/>
        </w:rPr>
      </w:pPr>
      <w:r w:rsidRPr="00C4047D">
        <w:rPr>
          <w:rFonts w:ascii="Calibri" w:hAnsi="Calibri"/>
          <w:sz w:val="22"/>
          <w:szCs w:val="22"/>
        </w:rPr>
        <w:t xml:space="preserve">naruszenia czasu reakcji serwisu, o którym mowa w </w:t>
      </w:r>
      <w:r w:rsidRPr="00C4047D">
        <w:rPr>
          <w:rFonts w:ascii="Calibri" w:hAnsi="Calibri"/>
          <w:sz w:val="22"/>
          <w:szCs w:val="22"/>
        </w:rPr>
        <w:sym w:font="Arial Narrow" w:char="00A7"/>
      </w:r>
      <w:r w:rsidRPr="00C4047D">
        <w:rPr>
          <w:rFonts w:ascii="Calibri" w:hAnsi="Calibri"/>
          <w:sz w:val="22"/>
          <w:szCs w:val="22"/>
        </w:rPr>
        <w:t xml:space="preserve"> </w:t>
      </w:r>
      <w:r>
        <w:rPr>
          <w:rFonts w:ascii="Calibri" w:hAnsi="Calibri"/>
          <w:sz w:val="22"/>
          <w:szCs w:val="22"/>
        </w:rPr>
        <w:t>3</w:t>
      </w:r>
      <w:r w:rsidRPr="00C4047D">
        <w:rPr>
          <w:rFonts w:ascii="Calibri" w:hAnsi="Calibri"/>
          <w:sz w:val="22"/>
          <w:szCs w:val="22"/>
        </w:rPr>
        <w:t xml:space="preserve"> ust. 1</w:t>
      </w:r>
      <w:r>
        <w:rPr>
          <w:rFonts w:ascii="Calibri" w:hAnsi="Calibri"/>
          <w:sz w:val="22"/>
          <w:szCs w:val="22"/>
        </w:rPr>
        <w:t>2</w:t>
      </w:r>
      <w:r w:rsidRPr="00C4047D">
        <w:rPr>
          <w:rFonts w:ascii="Calibri" w:hAnsi="Calibri"/>
          <w:sz w:val="22"/>
          <w:szCs w:val="22"/>
        </w:rPr>
        <w:t xml:space="preserve"> umowy, w  wysokości </w:t>
      </w:r>
      <w:r>
        <w:rPr>
          <w:rFonts w:ascii="Calibri" w:hAnsi="Calibri"/>
          <w:sz w:val="22"/>
          <w:szCs w:val="22"/>
        </w:rPr>
        <w:t>5</w:t>
      </w:r>
      <w:r w:rsidRPr="00C4047D">
        <w:rPr>
          <w:rFonts w:ascii="Calibri" w:hAnsi="Calibri"/>
          <w:sz w:val="22"/>
          <w:szCs w:val="22"/>
        </w:rPr>
        <w:t xml:space="preserve">00,00 zł za każdy dzień </w:t>
      </w:r>
      <w:r>
        <w:rPr>
          <w:rFonts w:ascii="Calibri" w:hAnsi="Calibri"/>
          <w:sz w:val="22"/>
          <w:szCs w:val="22"/>
        </w:rPr>
        <w:t>zwłoki</w:t>
      </w:r>
      <w:r w:rsidRPr="00C4047D">
        <w:rPr>
          <w:rFonts w:ascii="Calibri" w:hAnsi="Calibri"/>
          <w:sz w:val="22"/>
          <w:szCs w:val="22"/>
        </w:rPr>
        <w:t>,</w:t>
      </w:r>
    </w:p>
    <w:p w14:paraId="3CF3104D" w14:textId="60D71F4B" w:rsidR="00845ABD" w:rsidRPr="006D44FA" w:rsidRDefault="00845ABD" w:rsidP="00845ABD">
      <w:pPr>
        <w:numPr>
          <w:ilvl w:val="3"/>
          <w:numId w:val="14"/>
        </w:numPr>
        <w:tabs>
          <w:tab w:val="num" w:pos="851"/>
        </w:tabs>
        <w:ind w:left="851"/>
        <w:jc w:val="both"/>
        <w:rPr>
          <w:rFonts w:ascii="Calibri" w:hAnsi="Calibri" w:cs="Calibri"/>
          <w:sz w:val="22"/>
          <w:szCs w:val="22"/>
        </w:rPr>
      </w:pPr>
      <w:r w:rsidRPr="00526882">
        <w:rPr>
          <w:rFonts w:ascii="Calibri" w:hAnsi="Calibri" w:cs="Calibri"/>
          <w:sz w:val="22"/>
          <w:szCs w:val="22"/>
        </w:rPr>
        <w:t xml:space="preserve">naruszenia terminu reklamacji, o którym mowa w </w:t>
      </w:r>
      <w:r w:rsidRPr="00526882">
        <w:rPr>
          <w:rFonts w:ascii="Calibri" w:hAnsi="Calibri" w:cs="Calibri"/>
          <w:sz w:val="22"/>
          <w:szCs w:val="22"/>
        </w:rPr>
        <w:sym w:font="Arial Narrow" w:char="00A7"/>
      </w:r>
      <w:r w:rsidRPr="00526882">
        <w:rPr>
          <w:rFonts w:ascii="Calibri" w:hAnsi="Calibri" w:cs="Calibri"/>
          <w:sz w:val="22"/>
          <w:szCs w:val="22"/>
        </w:rPr>
        <w:t xml:space="preserve"> 3 ust. </w:t>
      </w:r>
      <w:r>
        <w:rPr>
          <w:rFonts w:ascii="Calibri" w:hAnsi="Calibri" w:cs="Calibri"/>
          <w:sz w:val="22"/>
          <w:szCs w:val="22"/>
        </w:rPr>
        <w:t>30</w:t>
      </w:r>
      <w:r w:rsidRPr="00526882">
        <w:rPr>
          <w:rFonts w:ascii="Calibri" w:hAnsi="Calibri" w:cs="Calibri"/>
          <w:sz w:val="22"/>
          <w:szCs w:val="22"/>
        </w:rPr>
        <w:t xml:space="preserve"> umowy, w wysokości 0,5% wartości brutto towaru reklamowanego, za każdy dzień zwłoki, </w:t>
      </w:r>
    </w:p>
    <w:p w14:paraId="53C52846" w14:textId="77777777" w:rsidR="00845ABD" w:rsidRPr="00526882" w:rsidRDefault="00845ABD" w:rsidP="00845ABD">
      <w:pPr>
        <w:numPr>
          <w:ilvl w:val="3"/>
          <w:numId w:val="14"/>
        </w:numPr>
        <w:tabs>
          <w:tab w:val="num" w:pos="851"/>
        </w:tabs>
        <w:ind w:left="851"/>
        <w:jc w:val="both"/>
        <w:rPr>
          <w:rFonts w:ascii="Calibri" w:hAnsi="Calibri" w:cs="Calibri"/>
          <w:sz w:val="22"/>
          <w:szCs w:val="22"/>
        </w:rPr>
      </w:pPr>
      <w:r w:rsidRPr="00526882">
        <w:rPr>
          <w:rFonts w:ascii="Calibri" w:hAnsi="Calibri" w:cs="Calibri"/>
          <w:sz w:val="22"/>
          <w:szCs w:val="22"/>
        </w:rPr>
        <w:t>w razie niewykonania lub nienależytego wykonania przedmiotu umowy lub jego części, jeżeli z winy Wykonawcy dojdzie do nieprawidłowej realizacji przedmiotu umowy lub niekompletnego wykonania przedmiotu umowy, Wykonawca zapłaci Zamawiającemu karę umowną w wysokości 3% wartości brutto niewykonanej lub nienależycie wykonanej części umowy, za każdy taki przypadek niewykonania lub nienależytego wykonania umowy</w:t>
      </w:r>
      <w:r>
        <w:rPr>
          <w:rFonts w:ascii="Calibri" w:hAnsi="Calibri" w:cs="Calibri"/>
          <w:sz w:val="22"/>
          <w:szCs w:val="22"/>
        </w:rPr>
        <w:t>,</w:t>
      </w:r>
    </w:p>
    <w:p w14:paraId="4DA6D826" w14:textId="77777777" w:rsidR="00845ABD" w:rsidRPr="00B27981" w:rsidRDefault="00845ABD" w:rsidP="00845ABD">
      <w:pPr>
        <w:numPr>
          <w:ilvl w:val="3"/>
          <w:numId w:val="14"/>
        </w:numPr>
        <w:tabs>
          <w:tab w:val="num" w:pos="851"/>
          <w:tab w:val="num" w:pos="1495"/>
        </w:tabs>
        <w:ind w:left="851"/>
        <w:jc w:val="both"/>
        <w:rPr>
          <w:rFonts w:ascii="Calibri" w:hAnsi="Calibri" w:cs="Calibri"/>
          <w:sz w:val="22"/>
          <w:szCs w:val="22"/>
        </w:rPr>
      </w:pPr>
      <w:r w:rsidRPr="00526882">
        <w:rPr>
          <w:rFonts w:ascii="Calibri" w:hAnsi="Calibri" w:cs="Calibri"/>
          <w:sz w:val="22"/>
          <w:szCs w:val="22"/>
        </w:rPr>
        <w:t xml:space="preserve">odstąpienia lub wypowiedzenia umowy przez Zamawiającego z przyczyn leżących po stronie </w:t>
      </w:r>
      <w:r w:rsidRPr="00B27981">
        <w:rPr>
          <w:rFonts w:ascii="Calibri" w:hAnsi="Calibri" w:cs="Calibri"/>
          <w:sz w:val="22"/>
          <w:szCs w:val="22"/>
        </w:rPr>
        <w:t>Wykonawcy w wysokości 10 % wartości brutto niezrealizowanej części umowy,</w:t>
      </w:r>
    </w:p>
    <w:p w14:paraId="14BF1807" w14:textId="77777777" w:rsidR="00845ABD" w:rsidRPr="00BE4371" w:rsidRDefault="00845ABD" w:rsidP="00845ABD">
      <w:pPr>
        <w:numPr>
          <w:ilvl w:val="3"/>
          <w:numId w:val="14"/>
        </w:numPr>
        <w:tabs>
          <w:tab w:val="num" w:pos="851"/>
          <w:tab w:val="num" w:pos="1495"/>
        </w:tabs>
        <w:ind w:left="851"/>
        <w:jc w:val="both"/>
        <w:rPr>
          <w:rFonts w:ascii="Calibri" w:hAnsi="Calibri"/>
          <w:sz w:val="22"/>
          <w:szCs w:val="22"/>
        </w:rPr>
      </w:pPr>
      <w:r w:rsidRPr="006A668D">
        <w:rPr>
          <w:rFonts w:ascii="Calibri" w:hAnsi="Calibri" w:cs="Calibri"/>
          <w:sz w:val="22"/>
          <w:szCs w:val="22"/>
        </w:rPr>
        <w:t xml:space="preserve">odstąpienia lub wypowiedzenia umowy przez Wykonawcę w wysokości 10 % </w:t>
      </w:r>
      <w:r w:rsidRPr="006A668D">
        <w:rPr>
          <w:rFonts w:ascii="Calibri" w:hAnsi="Calibri"/>
          <w:sz w:val="22"/>
          <w:szCs w:val="22"/>
        </w:rPr>
        <w:t>wartości brutto niezrealizowanej części umowy,</w:t>
      </w:r>
    </w:p>
    <w:p w14:paraId="02097F71" w14:textId="77777777" w:rsidR="00845ABD" w:rsidRPr="006E14D0" w:rsidRDefault="00845ABD" w:rsidP="00845ABD">
      <w:pPr>
        <w:numPr>
          <w:ilvl w:val="3"/>
          <w:numId w:val="14"/>
        </w:numPr>
        <w:tabs>
          <w:tab w:val="num" w:pos="851"/>
          <w:tab w:val="num" w:pos="1495"/>
        </w:tabs>
        <w:ind w:left="851"/>
        <w:jc w:val="both"/>
        <w:rPr>
          <w:rFonts w:ascii="Calibri" w:hAnsi="Calibri"/>
          <w:sz w:val="22"/>
          <w:szCs w:val="22"/>
        </w:rPr>
      </w:pPr>
      <w:r w:rsidRPr="006A668D">
        <w:rPr>
          <w:rFonts w:ascii="Calibri" w:hAnsi="Calibri" w:cs="Calibri"/>
          <w:sz w:val="22"/>
          <w:szCs w:val="22"/>
        </w:rPr>
        <w:t xml:space="preserve">w przypadku braku zapłaty lub nieterminowej zapłaty wynagrodzenia należnego podwykonawcom z tytułu zmiany wysokości wynagrodzenia należnego Wykonawcy, spowodowanej zmianą ceny materiałów lub kosztów związanych z realizacją zamówienia, </w:t>
      </w:r>
      <w:r>
        <w:rPr>
          <w:rFonts w:ascii="Calibri" w:hAnsi="Calibri" w:cs="Calibri"/>
          <w:sz w:val="22"/>
          <w:szCs w:val="22"/>
        </w:rPr>
        <w:br/>
      </w:r>
      <w:r w:rsidRPr="006A668D">
        <w:rPr>
          <w:rFonts w:ascii="Calibri" w:hAnsi="Calibri" w:cs="Calibri"/>
          <w:sz w:val="22"/>
          <w:szCs w:val="22"/>
        </w:rPr>
        <w:t>o której mowa w § 7 niniejszej umowy w wysokości 3 % wartości brutto umowy</w:t>
      </w:r>
      <w:r>
        <w:rPr>
          <w:rFonts w:ascii="Calibri" w:hAnsi="Calibri" w:cs="Calibri"/>
          <w:sz w:val="22"/>
          <w:szCs w:val="22"/>
        </w:rPr>
        <w:br/>
      </w:r>
      <w:r w:rsidRPr="006A668D">
        <w:rPr>
          <w:rFonts w:ascii="Calibri" w:hAnsi="Calibri" w:cs="Calibri"/>
          <w:sz w:val="22"/>
          <w:szCs w:val="22"/>
        </w:rPr>
        <w:t xml:space="preserve">o której mowa w § 4 ust. 1 niniejszej umowy. </w:t>
      </w:r>
    </w:p>
    <w:p w14:paraId="416ABCAF" w14:textId="77777777" w:rsidR="00845ABD" w:rsidRDefault="00845ABD" w:rsidP="00845ABD">
      <w:pPr>
        <w:numPr>
          <w:ilvl w:val="2"/>
          <w:numId w:val="14"/>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Łączna maksymalna wysokość naliczonych kar umownych przewidzianych w niniejszym paragrafie nie</w:t>
      </w:r>
      <w:r w:rsidRPr="00AE693B">
        <w:rPr>
          <w:rFonts w:asciiTheme="minorHAnsi" w:hAnsiTheme="minorHAnsi" w:cstheme="minorHAnsi"/>
          <w:sz w:val="22"/>
          <w:szCs w:val="22"/>
        </w:rPr>
        <w:t xml:space="preserve"> przekroczy 20% wartości umowy brutto, o której mowa w § 4 ust. 1.</w:t>
      </w:r>
      <w:r w:rsidRPr="00AE693B">
        <w:rPr>
          <w:rFonts w:asciiTheme="minorHAnsi" w:hAnsiTheme="minorHAnsi" w:cstheme="minorHAnsi"/>
          <w:sz w:val="16"/>
          <w:szCs w:val="16"/>
        </w:rPr>
        <w:t xml:space="preserve"> </w:t>
      </w:r>
    </w:p>
    <w:p w14:paraId="36D56CFA" w14:textId="77777777" w:rsidR="00845ABD" w:rsidRDefault="00845ABD" w:rsidP="00845ABD">
      <w:pPr>
        <w:numPr>
          <w:ilvl w:val="2"/>
          <w:numId w:val="14"/>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 xml:space="preserve">Zamawiający może potrącić naliczone kary umowne ze swoich zobowiązań wobec Wykonawcy, </w:t>
      </w:r>
      <w:r>
        <w:rPr>
          <w:rFonts w:ascii="Calibri" w:hAnsi="Calibri"/>
          <w:sz w:val="22"/>
          <w:szCs w:val="22"/>
        </w:rPr>
        <w:t xml:space="preserve">                </w:t>
      </w:r>
      <w:r w:rsidRPr="00AE693B">
        <w:rPr>
          <w:rFonts w:ascii="Calibri" w:hAnsi="Calibri"/>
          <w:sz w:val="22"/>
          <w:szCs w:val="22"/>
        </w:rPr>
        <w:t xml:space="preserve"> na co przez podpisanie niniejszej umowy wyraża zgodę Wykonawca. </w:t>
      </w:r>
      <w:r w:rsidRPr="00AE693B">
        <w:rPr>
          <w:rFonts w:ascii="Calibri" w:hAnsi="Calibri"/>
          <w:iCs/>
          <w:sz w:val="22"/>
          <w:szCs w:val="22"/>
        </w:rPr>
        <w:t>Naliczenie przez Zamawiającego kary umownej następuje przez sporządzenie noty księgowej wraz z pisemnym uzasadnieniem oraz terminem zapłaty.</w:t>
      </w:r>
    </w:p>
    <w:p w14:paraId="34C296C7" w14:textId="77777777" w:rsidR="00845ABD" w:rsidRDefault="00845ABD" w:rsidP="00845ABD">
      <w:pPr>
        <w:numPr>
          <w:ilvl w:val="2"/>
          <w:numId w:val="14"/>
        </w:numPr>
        <w:tabs>
          <w:tab w:val="num" w:pos="284"/>
        </w:tabs>
        <w:ind w:left="284" w:hanging="284"/>
        <w:jc w:val="both"/>
        <w:rPr>
          <w:rFonts w:asciiTheme="minorHAnsi" w:hAnsiTheme="minorHAnsi" w:cstheme="minorHAnsi"/>
          <w:sz w:val="16"/>
          <w:szCs w:val="16"/>
        </w:rPr>
      </w:pPr>
      <w:r w:rsidRPr="00AE693B">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74674E46" w14:textId="2AC26301" w:rsidR="00845ABD" w:rsidRDefault="00845ABD" w:rsidP="00845ABD">
      <w:pPr>
        <w:numPr>
          <w:ilvl w:val="2"/>
          <w:numId w:val="14"/>
        </w:numPr>
        <w:tabs>
          <w:tab w:val="num" w:pos="284"/>
        </w:tabs>
        <w:ind w:left="284" w:hanging="284"/>
        <w:jc w:val="both"/>
        <w:rPr>
          <w:rFonts w:asciiTheme="minorHAnsi" w:hAnsiTheme="minorHAnsi" w:cstheme="minorHAnsi"/>
          <w:sz w:val="16"/>
          <w:szCs w:val="16"/>
        </w:rPr>
      </w:pPr>
      <w:r w:rsidRPr="00AE693B">
        <w:rPr>
          <w:rFonts w:asciiTheme="minorHAnsi" w:hAnsiTheme="minorHAnsi" w:cstheme="minorHAnsi"/>
          <w:sz w:val="22"/>
          <w:szCs w:val="22"/>
        </w:rPr>
        <w:lastRenderedPageBreak/>
        <w:t>Zamawiający zastrzega sobie prawo dochodzenia odszkodowania uzupełniającego do wysokości poniesionej szkody.</w:t>
      </w:r>
    </w:p>
    <w:p w14:paraId="4E8D22AF" w14:textId="77777777" w:rsidR="00845ABD" w:rsidRPr="00845ABD" w:rsidRDefault="00845ABD" w:rsidP="00845ABD">
      <w:pPr>
        <w:ind w:left="284"/>
        <w:jc w:val="both"/>
        <w:rPr>
          <w:rFonts w:asciiTheme="minorHAnsi" w:hAnsiTheme="minorHAnsi" w:cstheme="minorHAnsi"/>
          <w:sz w:val="16"/>
          <w:szCs w:val="16"/>
        </w:rPr>
      </w:pPr>
    </w:p>
    <w:p w14:paraId="3A32B67C" w14:textId="77777777" w:rsidR="00845ABD" w:rsidRPr="00B27981" w:rsidRDefault="00845ABD" w:rsidP="00845ABD">
      <w:pPr>
        <w:jc w:val="center"/>
        <w:rPr>
          <w:rFonts w:ascii="Calibri" w:hAnsi="Calibri"/>
          <w:sz w:val="22"/>
          <w:szCs w:val="22"/>
        </w:rPr>
      </w:pPr>
      <w:r w:rsidRPr="00B27981">
        <w:rPr>
          <w:rFonts w:ascii="Calibri" w:hAnsi="Calibri"/>
          <w:sz w:val="22"/>
          <w:szCs w:val="22"/>
        </w:rPr>
        <w:t xml:space="preserve">§ </w:t>
      </w:r>
      <w:r>
        <w:rPr>
          <w:rFonts w:ascii="Calibri" w:hAnsi="Calibri"/>
          <w:sz w:val="22"/>
          <w:szCs w:val="22"/>
        </w:rPr>
        <w:t>10</w:t>
      </w:r>
    </w:p>
    <w:p w14:paraId="468F91FB" w14:textId="77777777" w:rsidR="00845ABD" w:rsidRDefault="00845ABD" w:rsidP="00845ABD">
      <w:pPr>
        <w:ind w:right="3"/>
        <w:jc w:val="both"/>
        <w:rPr>
          <w:rFonts w:ascii="Calibri" w:hAnsi="Calibri"/>
          <w:sz w:val="22"/>
          <w:szCs w:val="22"/>
        </w:rPr>
      </w:pPr>
      <w:r w:rsidRPr="00B27981">
        <w:rPr>
          <w:rFonts w:ascii="Calibri" w:hAnsi="Calibri"/>
          <w:sz w:val="22"/>
          <w:szCs w:val="22"/>
        </w:rPr>
        <w:t>Cesja wierzytelności Wykonawcy wynikających z niniejszej umowy lub przyjęcie przez Wykonawcę poręczenia</w:t>
      </w:r>
      <w:r>
        <w:rPr>
          <w:rFonts w:ascii="Calibri" w:hAnsi="Calibri"/>
          <w:sz w:val="22"/>
          <w:szCs w:val="22"/>
        </w:rPr>
        <w:t>, faktoringu, zastawu lub innej o podobnym skutku</w:t>
      </w:r>
      <w:r w:rsidRPr="00B27981">
        <w:rPr>
          <w:rFonts w:ascii="Calibri" w:hAnsi="Calibri"/>
          <w:sz w:val="22"/>
          <w:szCs w:val="22"/>
        </w:rPr>
        <w:t xml:space="preserve"> tych wierzytelności przez osoby trzecie – bez uprzedniej pisemnej zgody Zamawiającego – jest nieważne. </w:t>
      </w:r>
    </w:p>
    <w:p w14:paraId="0CE02959" w14:textId="77777777" w:rsidR="00845ABD" w:rsidRDefault="00845ABD" w:rsidP="00845ABD">
      <w:pPr>
        <w:ind w:right="3"/>
        <w:jc w:val="both"/>
        <w:rPr>
          <w:rFonts w:ascii="Calibri" w:hAnsi="Calibri"/>
          <w:sz w:val="22"/>
          <w:szCs w:val="22"/>
        </w:rPr>
      </w:pPr>
    </w:p>
    <w:p w14:paraId="0E9EE2AC" w14:textId="77777777" w:rsidR="00845ABD" w:rsidRPr="00B27981" w:rsidRDefault="00845ABD" w:rsidP="00845ABD">
      <w:pPr>
        <w:overflowPunct/>
        <w:autoSpaceDE/>
        <w:autoSpaceDN/>
        <w:adjustRightInd/>
        <w:jc w:val="center"/>
        <w:textAlignment w:val="auto"/>
        <w:rPr>
          <w:rFonts w:ascii="Calibri" w:hAnsi="Calibri"/>
          <w:sz w:val="22"/>
          <w:szCs w:val="22"/>
        </w:rPr>
      </w:pPr>
      <w:r w:rsidRPr="00B27981">
        <w:rPr>
          <w:rFonts w:ascii="Calibri" w:hAnsi="Calibri"/>
          <w:sz w:val="22"/>
          <w:szCs w:val="22"/>
        </w:rPr>
        <w:t>§ 1</w:t>
      </w:r>
      <w:r>
        <w:rPr>
          <w:rFonts w:ascii="Calibri" w:hAnsi="Calibri"/>
          <w:sz w:val="22"/>
          <w:szCs w:val="22"/>
        </w:rPr>
        <w:t>1</w:t>
      </w:r>
    </w:p>
    <w:p w14:paraId="006AA1D3" w14:textId="77777777" w:rsidR="00845ABD" w:rsidRPr="001D3906" w:rsidRDefault="00845ABD" w:rsidP="00845ABD">
      <w:pPr>
        <w:jc w:val="both"/>
        <w:rPr>
          <w:rFonts w:ascii="Calibri" w:hAnsi="Calibri"/>
          <w:sz w:val="22"/>
          <w:szCs w:val="22"/>
        </w:rPr>
      </w:pPr>
      <w:r w:rsidRPr="00B27981">
        <w:rPr>
          <w:rFonts w:ascii="Calibri" w:hAnsi="Calibri"/>
          <w:sz w:val="22"/>
          <w:szCs w:val="22"/>
        </w:rPr>
        <w:t xml:space="preserve">Zmiana niniejszej umowy wymaga formy pisemnej pod rygorem </w:t>
      </w:r>
      <w:proofErr w:type="spellStart"/>
      <w:r w:rsidRPr="00B27981">
        <w:rPr>
          <w:rFonts w:ascii="Calibri" w:hAnsi="Calibri"/>
          <w:sz w:val="22"/>
          <w:szCs w:val="22"/>
        </w:rPr>
        <w:t>niewa</w:t>
      </w:r>
      <w:proofErr w:type="spellEnd"/>
      <w:r w:rsidRPr="00B27981">
        <w:rPr>
          <w:rFonts w:ascii="Calibri" w:hAnsi="Calibri"/>
          <w:sz w:val="22"/>
          <w:szCs w:val="22"/>
        </w:rPr>
        <w:sym w:font="Times New Roman" w:char="017C"/>
      </w:r>
      <w:r w:rsidRPr="00B27981">
        <w:rPr>
          <w:rFonts w:ascii="Calibri" w:hAnsi="Calibri"/>
          <w:sz w:val="22"/>
          <w:szCs w:val="22"/>
        </w:rPr>
        <w:t>no</w:t>
      </w:r>
      <w:r w:rsidRPr="00B27981">
        <w:rPr>
          <w:rFonts w:ascii="Calibri" w:hAnsi="Calibri"/>
          <w:sz w:val="22"/>
          <w:szCs w:val="22"/>
        </w:rPr>
        <w:sym w:font="Times New Roman" w:char="015B"/>
      </w:r>
      <w:r w:rsidRPr="00B27981">
        <w:rPr>
          <w:rFonts w:ascii="Calibri" w:hAnsi="Calibri"/>
          <w:sz w:val="22"/>
          <w:szCs w:val="22"/>
        </w:rPr>
        <w:t>ci. Rozwiązanie niniejszej umo</w:t>
      </w:r>
      <w:r>
        <w:rPr>
          <w:rFonts w:ascii="Calibri" w:hAnsi="Calibri"/>
          <w:sz w:val="22"/>
          <w:szCs w:val="22"/>
        </w:rPr>
        <w:t xml:space="preserve">wy </w:t>
      </w:r>
      <w:r w:rsidRPr="00B27981">
        <w:rPr>
          <w:rFonts w:ascii="Calibri" w:hAnsi="Calibri"/>
          <w:sz w:val="22"/>
          <w:szCs w:val="22"/>
        </w:rPr>
        <w:t>za zgodą obu stron, jak również odstąpienie od niej albo wypowiedzenie wymaga zachowania formy pisemnej.</w:t>
      </w:r>
    </w:p>
    <w:p w14:paraId="15CEDE1E" w14:textId="77777777" w:rsidR="00845ABD" w:rsidRDefault="00845ABD" w:rsidP="00845ABD">
      <w:pPr>
        <w:overflowPunct/>
        <w:autoSpaceDE/>
        <w:autoSpaceDN/>
        <w:adjustRightInd/>
        <w:jc w:val="center"/>
        <w:textAlignment w:val="auto"/>
        <w:rPr>
          <w:rFonts w:ascii="Calibri" w:hAnsi="Calibri"/>
          <w:sz w:val="22"/>
          <w:szCs w:val="22"/>
        </w:rPr>
      </w:pPr>
    </w:p>
    <w:p w14:paraId="3C2BDCCC" w14:textId="77777777" w:rsidR="00845ABD" w:rsidRPr="00B27981" w:rsidRDefault="00845ABD" w:rsidP="00845ABD">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Pr>
          <w:rFonts w:ascii="Calibri" w:hAnsi="Calibri"/>
          <w:sz w:val="22"/>
          <w:szCs w:val="22"/>
        </w:rPr>
        <w:t>2</w:t>
      </w:r>
    </w:p>
    <w:p w14:paraId="79C2506A" w14:textId="77777777" w:rsidR="00845ABD" w:rsidRPr="00B27981" w:rsidRDefault="00845ABD" w:rsidP="00845ABD">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Wszelkie spory wynikające z realizacji zapisów niniejszej umowy będą w pierwszej kolejności rozstrzygane</w:t>
      </w:r>
      <w:r>
        <w:rPr>
          <w:rFonts w:ascii="Calibri" w:hAnsi="Calibri"/>
          <w:sz w:val="22"/>
          <w:szCs w:val="22"/>
        </w:rPr>
        <w:t xml:space="preserve"> </w:t>
      </w:r>
      <w:r w:rsidRPr="00B27981">
        <w:rPr>
          <w:rFonts w:ascii="Calibri" w:hAnsi="Calibri"/>
          <w:sz w:val="22"/>
          <w:szCs w:val="22"/>
        </w:rPr>
        <w:t>na drodze polubownej poprzez przeprowadzenie stosownego, ustawowego postępowania mediacyjnego przed organem (sądem) właściwym według miejsca siedziby Zamawiającego.</w:t>
      </w:r>
    </w:p>
    <w:p w14:paraId="2E93F3FC" w14:textId="77777777" w:rsidR="00845ABD" w:rsidRDefault="00845ABD" w:rsidP="00845ABD">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Spory, które nie zostaną rozstrzygnięte w drodze postępowania mediacyjnego, o którym mowa w ust. 1,</w:t>
      </w:r>
      <w:r>
        <w:rPr>
          <w:rFonts w:ascii="Calibri" w:hAnsi="Calibri"/>
          <w:sz w:val="22"/>
          <w:szCs w:val="22"/>
        </w:rPr>
        <w:t xml:space="preserve"> </w:t>
      </w:r>
      <w:r w:rsidRPr="00B27981">
        <w:rPr>
          <w:rFonts w:ascii="Calibri" w:hAnsi="Calibri"/>
          <w:sz w:val="22"/>
          <w:szCs w:val="22"/>
        </w:rPr>
        <w:t>będą ostatecznie rozstrzygane przez sądy powszechne właściwe dla siedziby Zamawiającego.</w:t>
      </w:r>
    </w:p>
    <w:p w14:paraId="7D03DF96" w14:textId="77777777" w:rsidR="00845ABD" w:rsidRPr="001C7B17" w:rsidRDefault="00845ABD" w:rsidP="00845ABD">
      <w:pPr>
        <w:overflowPunct/>
        <w:autoSpaceDE/>
        <w:autoSpaceDN/>
        <w:adjustRightInd/>
        <w:ind w:left="357"/>
        <w:jc w:val="both"/>
        <w:textAlignment w:val="auto"/>
        <w:rPr>
          <w:rFonts w:ascii="Calibri" w:hAnsi="Calibri"/>
          <w:sz w:val="22"/>
          <w:szCs w:val="22"/>
        </w:rPr>
      </w:pPr>
    </w:p>
    <w:p w14:paraId="18A583EB" w14:textId="77777777" w:rsidR="00845ABD" w:rsidRPr="00B27981" w:rsidRDefault="00845ABD" w:rsidP="00845ABD">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Pr>
          <w:rFonts w:ascii="Calibri" w:hAnsi="Calibri"/>
          <w:sz w:val="22"/>
          <w:szCs w:val="22"/>
        </w:rPr>
        <w:t>3</w:t>
      </w:r>
    </w:p>
    <w:p w14:paraId="20C27CC1" w14:textId="77777777" w:rsidR="00845ABD" w:rsidRPr="00B27981" w:rsidRDefault="00845ABD" w:rsidP="00845ABD">
      <w:pPr>
        <w:numPr>
          <w:ilvl w:val="0"/>
          <w:numId w:val="16"/>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Jeśli jedno lub więcej postanowień niniejszej umowy zostanie unieważnione przez właściwy organ lub sąd,</w:t>
      </w:r>
      <w:r>
        <w:rPr>
          <w:rFonts w:ascii="Calibri" w:hAnsi="Calibri"/>
          <w:sz w:val="22"/>
          <w:szCs w:val="22"/>
        </w:rPr>
        <w:t xml:space="preserve"> </w:t>
      </w:r>
      <w:r w:rsidRPr="00B27981">
        <w:rPr>
          <w:rFonts w:ascii="Calibri" w:hAnsi="Calibri"/>
          <w:sz w:val="22"/>
          <w:szCs w:val="22"/>
        </w:rPr>
        <w:t>nie będzie miało to wpływu na ważność innych postanowień. W takim przypadku nieważne postanowienia zastąpione zostaną uzgodnionymi przez strony postanowieniami odbiegającymi w najmniejszym stopniu od pierwotnych.</w:t>
      </w:r>
    </w:p>
    <w:p w14:paraId="6038BC4C" w14:textId="77777777" w:rsidR="00845ABD" w:rsidRDefault="00845ABD" w:rsidP="00845ABD">
      <w:pPr>
        <w:numPr>
          <w:ilvl w:val="0"/>
          <w:numId w:val="16"/>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7B9C94AF" w14:textId="77777777" w:rsidR="00845ABD" w:rsidRPr="006E14D0" w:rsidRDefault="00845ABD" w:rsidP="00845ABD">
      <w:pPr>
        <w:overflowPunct/>
        <w:autoSpaceDE/>
        <w:autoSpaceDN/>
        <w:adjustRightInd/>
        <w:ind w:left="357"/>
        <w:jc w:val="both"/>
        <w:textAlignment w:val="auto"/>
        <w:rPr>
          <w:rFonts w:ascii="Calibri" w:hAnsi="Calibri"/>
          <w:sz w:val="22"/>
          <w:szCs w:val="22"/>
        </w:rPr>
      </w:pPr>
    </w:p>
    <w:p w14:paraId="4100FF0D" w14:textId="77777777" w:rsidR="00845ABD" w:rsidRPr="00B27981" w:rsidRDefault="00845ABD" w:rsidP="00845ABD">
      <w:pPr>
        <w:overflowPunct/>
        <w:autoSpaceDE/>
        <w:autoSpaceDN/>
        <w:adjustRightInd/>
        <w:jc w:val="center"/>
        <w:textAlignment w:val="auto"/>
        <w:rPr>
          <w:rFonts w:ascii="Calibri" w:hAnsi="Calibri"/>
          <w:sz w:val="22"/>
          <w:szCs w:val="22"/>
        </w:rPr>
      </w:pPr>
      <w:r w:rsidRPr="00B27981">
        <w:rPr>
          <w:rFonts w:ascii="Calibri" w:hAnsi="Calibri"/>
          <w:sz w:val="22"/>
          <w:szCs w:val="22"/>
        </w:rPr>
        <w:t>§ 1</w:t>
      </w:r>
      <w:r>
        <w:rPr>
          <w:rFonts w:ascii="Calibri" w:hAnsi="Calibri"/>
          <w:sz w:val="22"/>
          <w:szCs w:val="22"/>
        </w:rPr>
        <w:t>4</w:t>
      </w:r>
    </w:p>
    <w:p w14:paraId="5E456AC4" w14:textId="77777777" w:rsidR="00845ABD" w:rsidRPr="00BE4371" w:rsidRDefault="00845ABD" w:rsidP="00845ABD">
      <w:pPr>
        <w:numPr>
          <w:ilvl w:val="0"/>
          <w:numId w:val="17"/>
        </w:numPr>
        <w:jc w:val="both"/>
        <w:rPr>
          <w:rFonts w:ascii="Calibri" w:hAnsi="Calibri" w:cs="Calibri"/>
          <w:sz w:val="22"/>
          <w:szCs w:val="22"/>
        </w:rPr>
      </w:pPr>
      <w:r w:rsidRPr="00B27981">
        <w:rPr>
          <w:rFonts w:ascii="Calibri" w:hAnsi="Calibri" w:cs="Calibri"/>
          <w:sz w:val="22"/>
          <w:szCs w:val="22"/>
        </w:rPr>
        <w:t>W sprawach nieuregulowanych niniejszą umową mają zastosowanie odpowiednie przepisy Kodeksu cywilnego</w:t>
      </w:r>
      <w:r>
        <w:rPr>
          <w:rFonts w:ascii="Calibri" w:hAnsi="Calibri" w:cs="Calibri"/>
          <w:sz w:val="22"/>
          <w:szCs w:val="22"/>
        </w:rPr>
        <w:t xml:space="preserve">, </w:t>
      </w:r>
      <w:r w:rsidRPr="00B27981">
        <w:rPr>
          <w:rFonts w:ascii="Calibri" w:hAnsi="Calibri" w:cs="Calibri"/>
          <w:sz w:val="22"/>
          <w:szCs w:val="22"/>
        </w:rPr>
        <w:t>przepisy ustawy z dnia 11 września 2019 r. Prawo zamówień publicznych,</w:t>
      </w:r>
      <w:r>
        <w:rPr>
          <w:rFonts w:ascii="Calibri" w:hAnsi="Calibri" w:cs="Calibri"/>
          <w:sz w:val="22"/>
          <w:szCs w:val="22"/>
        </w:rPr>
        <w:t xml:space="preserve">                   </w:t>
      </w:r>
      <w:r w:rsidRPr="00B27981">
        <w:rPr>
          <w:rFonts w:ascii="Calibri" w:hAnsi="Calibri" w:cs="Calibri"/>
          <w:sz w:val="22"/>
          <w:szCs w:val="22"/>
        </w:rPr>
        <w:t xml:space="preserve"> oraz ustawy o wyrobach medycznych.</w:t>
      </w:r>
      <w:bookmarkStart w:id="7" w:name="_Hlk37957204"/>
    </w:p>
    <w:p w14:paraId="281DC143" w14:textId="77777777" w:rsidR="00845ABD" w:rsidRPr="00B27981" w:rsidRDefault="00845ABD" w:rsidP="00845ABD">
      <w:pPr>
        <w:numPr>
          <w:ilvl w:val="0"/>
          <w:numId w:val="17"/>
        </w:numPr>
        <w:jc w:val="both"/>
        <w:textAlignment w:val="auto"/>
        <w:rPr>
          <w:rFonts w:ascii="Calibri" w:hAnsi="Calibri" w:cs="Calibri"/>
          <w:sz w:val="22"/>
          <w:szCs w:val="22"/>
        </w:rPr>
      </w:pPr>
      <w:r w:rsidRPr="00B27981">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Pr>
          <w:rFonts w:ascii="Calibri" w:hAnsi="Calibri" w:cs="Calibri"/>
          <w:sz w:val="22"/>
          <w:szCs w:val="22"/>
        </w:rPr>
        <w:br/>
      </w:r>
      <w:r w:rsidRPr="00B27981">
        <w:rPr>
          <w:rFonts w:ascii="Calibri" w:hAnsi="Calibri" w:cs="Calibri"/>
          <w:sz w:val="22"/>
          <w:szCs w:val="22"/>
        </w:rPr>
        <w:t>w transakcjach handlowych, a niniejsze oświadczenie składane jest zgodnie z wymogiem wynikającym z art. 4 c) tej ustawy.</w:t>
      </w:r>
    </w:p>
    <w:bookmarkEnd w:id="7"/>
    <w:p w14:paraId="188BFBF0" w14:textId="77777777" w:rsidR="00845ABD" w:rsidRPr="00B27981" w:rsidRDefault="00845ABD" w:rsidP="00845ABD">
      <w:pPr>
        <w:numPr>
          <w:ilvl w:val="0"/>
          <w:numId w:val="17"/>
        </w:numPr>
        <w:jc w:val="both"/>
        <w:textAlignment w:val="auto"/>
        <w:rPr>
          <w:rFonts w:ascii="Calibri" w:hAnsi="Calibri" w:cs="Calibri"/>
          <w:sz w:val="22"/>
          <w:szCs w:val="22"/>
        </w:rPr>
      </w:pPr>
      <w:r w:rsidRPr="00B27981">
        <w:rPr>
          <w:rFonts w:ascii="Calibri" w:hAnsi="Calibri" w:cs="Calibri"/>
          <w:sz w:val="22"/>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4D4CDC6F" w14:textId="77777777" w:rsidR="00845ABD" w:rsidRPr="00B27981" w:rsidRDefault="00845ABD" w:rsidP="00845ABD">
      <w:pPr>
        <w:jc w:val="both"/>
        <w:rPr>
          <w:rFonts w:ascii="Calibri" w:hAnsi="Calibri"/>
          <w:sz w:val="22"/>
          <w:szCs w:val="22"/>
        </w:rPr>
      </w:pPr>
    </w:p>
    <w:p w14:paraId="18B17BA6" w14:textId="77777777" w:rsidR="00845ABD" w:rsidRPr="00B27981" w:rsidRDefault="00845ABD" w:rsidP="00845ABD">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Pr>
          <w:rFonts w:ascii="Calibri" w:hAnsi="Calibri"/>
          <w:sz w:val="22"/>
          <w:szCs w:val="22"/>
        </w:rPr>
        <w:t>5</w:t>
      </w:r>
    </w:p>
    <w:p w14:paraId="6BE1434D" w14:textId="77777777" w:rsidR="00845ABD" w:rsidRPr="00B27981" w:rsidRDefault="00845ABD" w:rsidP="00845ABD">
      <w:pPr>
        <w:jc w:val="both"/>
        <w:rPr>
          <w:rFonts w:ascii="Calibri" w:hAnsi="Calibri"/>
          <w:sz w:val="22"/>
          <w:szCs w:val="22"/>
        </w:rPr>
      </w:pPr>
      <w:proofErr w:type="spellStart"/>
      <w:r w:rsidRPr="00B27981">
        <w:rPr>
          <w:rFonts w:ascii="Calibri" w:hAnsi="Calibri"/>
          <w:sz w:val="22"/>
          <w:szCs w:val="22"/>
        </w:rPr>
        <w:t>Integraln</w:t>
      </w:r>
      <w:proofErr w:type="spellEnd"/>
      <w:r w:rsidRPr="00B27981">
        <w:rPr>
          <w:rFonts w:ascii="Calibri" w:hAnsi="Calibri"/>
          <w:sz w:val="22"/>
          <w:szCs w:val="22"/>
        </w:rPr>
        <w:sym w:font="Times New Roman" w:char="0105"/>
      </w:r>
      <w:r w:rsidRPr="00B27981">
        <w:rPr>
          <w:rFonts w:ascii="Calibri" w:hAnsi="Calibri"/>
          <w:sz w:val="22"/>
          <w:szCs w:val="22"/>
        </w:rPr>
        <w:t xml:space="preserve"> </w:t>
      </w:r>
      <w:proofErr w:type="spellStart"/>
      <w:r w:rsidRPr="00B27981">
        <w:rPr>
          <w:rFonts w:ascii="Calibri" w:hAnsi="Calibri"/>
          <w:sz w:val="22"/>
          <w:szCs w:val="22"/>
        </w:rPr>
        <w:t>cz</w:t>
      </w:r>
      <w:proofErr w:type="spellEnd"/>
      <w:r w:rsidRPr="00B27981">
        <w:rPr>
          <w:rFonts w:ascii="Calibri" w:hAnsi="Calibri"/>
          <w:sz w:val="22"/>
          <w:szCs w:val="22"/>
        </w:rPr>
        <w:sym w:font="Times New Roman" w:char="0119"/>
      </w:r>
      <w:r w:rsidRPr="00B27981">
        <w:rPr>
          <w:rFonts w:ascii="Calibri" w:hAnsi="Calibri"/>
          <w:sz w:val="22"/>
          <w:szCs w:val="22"/>
        </w:rPr>
        <w:sym w:font="Times New Roman" w:char="015B"/>
      </w:r>
      <w:r w:rsidRPr="00B27981">
        <w:rPr>
          <w:rFonts w:ascii="Calibri" w:hAnsi="Calibri"/>
          <w:sz w:val="22"/>
          <w:szCs w:val="22"/>
        </w:rPr>
        <w:sym w:font="Times New Roman" w:char="0107"/>
      </w:r>
      <w:r w:rsidRPr="00B27981">
        <w:rPr>
          <w:rFonts w:ascii="Calibri" w:hAnsi="Calibri"/>
          <w:sz w:val="22"/>
          <w:szCs w:val="22"/>
        </w:rPr>
        <w:t xml:space="preserve"> umowy stanowi</w:t>
      </w:r>
      <w:r w:rsidRPr="00B27981">
        <w:rPr>
          <w:rFonts w:ascii="Calibri" w:hAnsi="Calibri"/>
          <w:sz w:val="22"/>
          <w:szCs w:val="22"/>
        </w:rPr>
        <w:sym w:font="Times New Roman" w:char="0105"/>
      </w:r>
      <w:r w:rsidRPr="00B27981">
        <w:rPr>
          <w:rFonts w:ascii="Calibri" w:hAnsi="Calibri"/>
          <w:sz w:val="22"/>
          <w:szCs w:val="22"/>
        </w:rPr>
        <w:t>:</w:t>
      </w:r>
    </w:p>
    <w:p w14:paraId="3BDFE36C" w14:textId="77777777" w:rsidR="00845ABD" w:rsidRDefault="00845ABD" w:rsidP="00845ABD">
      <w:pPr>
        <w:jc w:val="both"/>
        <w:rPr>
          <w:rFonts w:ascii="Calibri" w:hAnsi="Calibri"/>
          <w:sz w:val="22"/>
          <w:szCs w:val="22"/>
        </w:rPr>
      </w:pPr>
      <w:r w:rsidRPr="00B27981">
        <w:rPr>
          <w:rFonts w:ascii="Calibri" w:hAnsi="Calibri"/>
          <w:sz w:val="22"/>
          <w:szCs w:val="22"/>
        </w:rPr>
        <w:t>Za</w:t>
      </w:r>
      <w:r w:rsidRPr="00B27981">
        <w:rPr>
          <w:rFonts w:ascii="Calibri" w:hAnsi="Calibri"/>
          <w:sz w:val="22"/>
          <w:szCs w:val="22"/>
        </w:rPr>
        <w:sym w:font="Times New Roman" w:char="0142"/>
      </w:r>
      <w:r w:rsidRPr="00B27981">
        <w:rPr>
          <w:rFonts w:ascii="Calibri" w:hAnsi="Calibri"/>
          <w:sz w:val="22"/>
          <w:szCs w:val="22"/>
        </w:rPr>
        <w:sym w:font="Times New Roman" w:char="0105"/>
      </w:r>
      <w:proofErr w:type="spellStart"/>
      <w:r w:rsidRPr="00B27981">
        <w:rPr>
          <w:rFonts w:ascii="Calibri" w:hAnsi="Calibri"/>
          <w:sz w:val="22"/>
          <w:szCs w:val="22"/>
        </w:rPr>
        <w:t>cznik</w:t>
      </w:r>
      <w:proofErr w:type="spellEnd"/>
      <w:r w:rsidRPr="00B27981">
        <w:rPr>
          <w:rFonts w:ascii="Calibri" w:hAnsi="Calibri"/>
          <w:sz w:val="22"/>
          <w:szCs w:val="22"/>
        </w:rPr>
        <w:t xml:space="preserve"> nr 1 – Formularz ofertowy</w:t>
      </w:r>
    </w:p>
    <w:p w14:paraId="17248938" w14:textId="77777777" w:rsidR="00845ABD" w:rsidRPr="00C4047D" w:rsidRDefault="00845ABD" w:rsidP="00845ABD">
      <w:pPr>
        <w:rPr>
          <w:rFonts w:ascii="Calibri" w:hAnsi="Calibri"/>
          <w:color w:val="000000"/>
          <w:sz w:val="22"/>
          <w:szCs w:val="22"/>
        </w:rPr>
      </w:pPr>
      <w:r w:rsidRPr="00C4047D">
        <w:rPr>
          <w:rFonts w:ascii="Calibri" w:hAnsi="Calibri"/>
          <w:color w:val="000000"/>
          <w:sz w:val="22"/>
          <w:szCs w:val="22"/>
        </w:rPr>
        <w:t>Za</w:t>
      </w:r>
      <w:r w:rsidRPr="00C4047D">
        <w:rPr>
          <w:rFonts w:ascii="Calibri" w:hAnsi="Calibri"/>
          <w:color w:val="000000"/>
          <w:sz w:val="22"/>
          <w:szCs w:val="22"/>
        </w:rPr>
        <w:sym w:font="Times New Roman" w:char="0142"/>
      </w:r>
      <w:r w:rsidRPr="00C4047D">
        <w:rPr>
          <w:rFonts w:ascii="Calibri" w:hAnsi="Calibri"/>
          <w:color w:val="000000"/>
          <w:sz w:val="22"/>
          <w:szCs w:val="22"/>
        </w:rPr>
        <w:sym w:font="Times New Roman" w:char="0105"/>
      </w:r>
      <w:proofErr w:type="spellStart"/>
      <w:r w:rsidRPr="00C4047D">
        <w:rPr>
          <w:rFonts w:ascii="Calibri" w:hAnsi="Calibri"/>
          <w:color w:val="000000"/>
          <w:sz w:val="22"/>
          <w:szCs w:val="22"/>
        </w:rPr>
        <w:t>cznik</w:t>
      </w:r>
      <w:proofErr w:type="spellEnd"/>
      <w:r w:rsidRPr="00C4047D">
        <w:rPr>
          <w:rFonts w:ascii="Calibri" w:hAnsi="Calibri"/>
          <w:color w:val="000000"/>
          <w:sz w:val="22"/>
          <w:szCs w:val="22"/>
        </w:rPr>
        <w:t xml:space="preserve">  nr  2</w:t>
      </w:r>
      <w:r>
        <w:rPr>
          <w:rFonts w:ascii="Calibri" w:hAnsi="Calibri"/>
          <w:color w:val="000000"/>
          <w:sz w:val="22"/>
          <w:szCs w:val="22"/>
        </w:rPr>
        <w:t xml:space="preserve"> – </w:t>
      </w:r>
      <w:r w:rsidRPr="00C4047D">
        <w:rPr>
          <w:rFonts w:ascii="Calibri" w:hAnsi="Calibri"/>
          <w:color w:val="000000"/>
          <w:sz w:val="22"/>
          <w:szCs w:val="22"/>
        </w:rPr>
        <w:t>Formularz asortymentowo - cenowy</w:t>
      </w:r>
    </w:p>
    <w:p w14:paraId="6FB0DACB" w14:textId="77777777" w:rsidR="00845ABD" w:rsidRPr="00C4047D" w:rsidRDefault="00845ABD" w:rsidP="00845ABD">
      <w:pPr>
        <w:rPr>
          <w:rFonts w:ascii="Calibri" w:hAnsi="Calibri"/>
          <w:sz w:val="22"/>
          <w:szCs w:val="22"/>
        </w:rPr>
      </w:pPr>
      <w:r w:rsidRPr="00C4047D">
        <w:rPr>
          <w:rFonts w:ascii="Calibri" w:hAnsi="Calibri"/>
          <w:color w:val="000000"/>
          <w:sz w:val="22"/>
          <w:szCs w:val="22"/>
        </w:rPr>
        <w:t>Za</w:t>
      </w:r>
      <w:r w:rsidRPr="00C4047D">
        <w:rPr>
          <w:rFonts w:ascii="Calibri" w:hAnsi="Calibri"/>
          <w:color w:val="000000"/>
          <w:sz w:val="22"/>
          <w:szCs w:val="22"/>
        </w:rPr>
        <w:sym w:font="Times New Roman" w:char="0142"/>
      </w:r>
      <w:r w:rsidRPr="00C4047D">
        <w:rPr>
          <w:rFonts w:ascii="Calibri" w:hAnsi="Calibri"/>
          <w:color w:val="000000"/>
          <w:sz w:val="22"/>
          <w:szCs w:val="22"/>
        </w:rPr>
        <w:sym w:font="Times New Roman" w:char="0105"/>
      </w:r>
      <w:proofErr w:type="spellStart"/>
      <w:r w:rsidRPr="00C4047D">
        <w:rPr>
          <w:rFonts w:ascii="Calibri" w:hAnsi="Calibri"/>
          <w:color w:val="000000"/>
          <w:sz w:val="22"/>
          <w:szCs w:val="22"/>
        </w:rPr>
        <w:t>cznik</w:t>
      </w:r>
      <w:proofErr w:type="spellEnd"/>
      <w:r w:rsidRPr="00C4047D">
        <w:rPr>
          <w:rFonts w:ascii="Calibri" w:hAnsi="Calibri"/>
          <w:color w:val="000000"/>
          <w:sz w:val="22"/>
          <w:szCs w:val="22"/>
        </w:rPr>
        <w:t xml:space="preserve">  nr  3</w:t>
      </w:r>
      <w:r>
        <w:rPr>
          <w:rFonts w:ascii="Calibri" w:hAnsi="Calibri"/>
          <w:color w:val="000000"/>
          <w:sz w:val="22"/>
          <w:szCs w:val="22"/>
        </w:rPr>
        <w:t xml:space="preserve"> – </w:t>
      </w:r>
      <w:r w:rsidRPr="00C4047D">
        <w:rPr>
          <w:rFonts w:ascii="Calibri" w:hAnsi="Calibri"/>
          <w:color w:val="000000"/>
          <w:sz w:val="22"/>
          <w:szCs w:val="22"/>
        </w:rPr>
        <w:t>Opis przedmiotu zamówienia – parametry graniczne</w:t>
      </w:r>
    </w:p>
    <w:p w14:paraId="6EC69973" w14:textId="77777777" w:rsidR="00845ABD" w:rsidRDefault="00845ABD" w:rsidP="00845ABD">
      <w:pPr>
        <w:ind w:left="2520" w:hanging="2520"/>
        <w:rPr>
          <w:rFonts w:ascii="Calibri" w:hAnsi="Calibri"/>
          <w:color w:val="000000"/>
          <w:sz w:val="22"/>
          <w:szCs w:val="22"/>
        </w:rPr>
      </w:pPr>
      <w:r w:rsidRPr="00C4047D">
        <w:rPr>
          <w:rFonts w:ascii="Calibri" w:hAnsi="Calibri"/>
          <w:sz w:val="22"/>
          <w:szCs w:val="22"/>
        </w:rPr>
        <w:t>Za</w:t>
      </w:r>
      <w:r w:rsidRPr="00C4047D">
        <w:rPr>
          <w:rFonts w:ascii="Calibri" w:hAnsi="Calibri"/>
          <w:sz w:val="22"/>
          <w:szCs w:val="22"/>
        </w:rPr>
        <w:sym w:font="Times New Roman" w:char="0142"/>
      </w:r>
      <w:r w:rsidRPr="00C4047D">
        <w:rPr>
          <w:rFonts w:ascii="Calibri" w:hAnsi="Calibri"/>
          <w:sz w:val="22"/>
          <w:szCs w:val="22"/>
        </w:rPr>
        <w:sym w:font="Times New Roman" w:char="0105"/>
      </w:r>
      <w:proofErr w:type="spellStart"/>
      <w:r w:rsidRPr="00C4047D">
        <w:rPr>
          <w:rFonts w:ascii="Calibri" w:hAnsi="Calibri"/>
          <w:sz w:val="22"/>
          <w:szCs w:val="22"/>
        </w:rPr>
        <w:t>cznik</w:t>
      </w:r>
      <w:proofErr w:type="spellEnd"/>
      <w:r w:rsidRPr="00C4047D">
        <w:rPr>
          <w:rFonts w:ascii="Calibri" w:hAnsi="Calibri"/>
          <w:sz w:val="22"/>
          <w:szCs w:val="22"/>
        </w:rPr>
        <w:t xml:space="preserve">  nr  4</w:t>
      </w:r>
      <w:r>
        <w:rPr>
          <w:rFonts w:ascii="Calibri" w:hAnsi="Calibri"/>
          <w:sz w:val="22"/>
          <w:szCs w:val="22"/>
        </w:rPr>
        <w:t xml:space="preserve"> – </w:t>
      </w:r>
      <w:r w:rsidRPr="00C4047D">
        <w:rPr>
          <w:rFonts w:ascii="Calibri" w:hAnsi="Calibri"/>
          <w:color w:val="000000"/>
          <w:sz w:val="22"/>
          <w:szCs w:val="22"/>
        </w:rPr>
        <w:t>Zestawienie p</w:t>
      </w:r>
      <w:r w:rsidRPr="00C4047D">
        <w:rPr>
          <w:rFonts w:ascii="Calibri" w:hAnsi="Calibri"/>
          <w:sz w:val="22"/>
          <w:szCs w:val="22"/>
        </w:rPr>
        <w:t>ozostałych kosztów: kalibratory, kontrole</w:t>
      </w:r>
      <w:r w:rsidRPr="00C4047D">
        <w:rPr>
          <w:rFonts w:ascii="Calibri" w:hAnsi="Calibri"/>
          <w:color w:val="000000"/>
          <w:sz w:val="22"/>
          <w:szCs w:val="22"/>
        </w:rPr>
        <w:t>, materiały eksploatacyjne</w:t>
      </w:r>
    </w:p>
    <w:p w14:paraId="53F9CCC8" w14:textId="77777777" w:rsidR="00845ABD" w:rsidRPr="00A75F3A" w:rsidRDefault="00845ABD" w:rsidP="00845ABD">
      <w:pPr>
        <w:rPr>
          <w:rFonts w:ascii="Calibri" w:hAnsi="Calibri"/>
          <w:color w:val="000000"/>
          <w:sz w:val="22"/>
          <w:szCs w:val="22"/>
        </w:rPr>
      </w:pPr>
    </w:p>
    <w:p w14:paraId="3132062D" w14:textId="77777777" w:rsidR="00845ABD" w:rsidRDefault="00845ABD" w:rsidP="00845ABD">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6723A6F1" w14:textId="77777777" w:rsidR="00845ABD" w:rsidRPr="00B27981" w:rsidRDefault="00845ABD" w:rsidP="00845ABD">
      <w:pPr>
        <w:jc w:val="center"/>
        <w:rPr>
          <w:rFonts w:ascii="Calibri" w:hAnsi="Calibri"/>
          <w:sz w:val="22"/>
          <w:szCs w:val="22"/>
        </w:rPr>
      </w:pPr>
      <w:r w:rsidRPr="00B27981">
        <w:rPr>
          <w:rFonts w:ascii="Calibri" w:hAnsi="Calibri"/>
          <w:sz w:val="22"/>
          <w:szCs w:val="22"/>
        </w:rPr>
        <w:lastRenderedPageBreak/>
        <w:sym w:font="Arial Narrow" w:char="00A7"/>
      </w:r>
      <w:r w:rsidRPr="00B27981">
        <w:rPr>
          <w:rFonts w:ascii="Calibri" w:hAnsi="Calibri"/>
          <w:sz w:val="22"/>
          <w:szCs w:val="22"/>
        </w:rPr>
        <w:t xml:space="preserve"> 1</w:t>
      </w:r>
      <w:r>
        <w:rPr>
          <w:rFonts w:ascii="Calibri" w:hAnsi="Calibri"/>
          <w:sz w:val="22"/>
          <w:szCs w:val="22"/>
        </w:rPr>
        <w:t>6</w:t>
      </w:r>
    </w:p>
    <w:p w14:paraId="5DC84709" w14:textId="77777777" w:rsidR="00845ABD" w:rsidRPr="00B27981" w:rsidRDefault="00845ABD" w:rsidP="00845ABD">
      <w:pPr>
        <w:jc w:val="both"/>
        <w:rPr>
          <w:rFonts w:ascii="Calibri" w:hAnsi="Calibri"/>
          <w:sz w:val="22"/>
          <w:szCs w:val="22"/>
        </w:rPr>
      </w:pPr>
      <w:r w:rsidRPr="00B27981">
        <w:rPr>
          <w:rFonts w:ascii="Calibri" w:hAnsi="Calibri"/>
          <w:sz w:val="22"/>
          <w:szCs w:val="22"/>
        </w:rPr>
        <w:t>Umowę sporządzono w 2-ch jednobrzmiących egzemplarzach po jednym dla każdej ze stron.</w:t>
      </w:r>
    </w:p>
    <w:p w14:paraId="675A1C27" w14:textId="77777777" w:rsidR="00845ABD" w:rsidRPr="00B27981" w:rsidRDefault="00845ABD" w:rsidP="00845ABD">
      <w:pPr>
        <w:rPr>
          <w:rFonts w:ascii="Calibri" w:hAnsi="Calibri"/>
          <w:sz w:val="22"/>
          <w:szCs w:val="22"/>
        </w:rPr>
      </w:pPr>
    </w:p>
    <w:p w14:paraId="06F6F5FD" w14:textId="77777777" w:rsidR="00845ABD" w:rsidRPr="00BE4359" w:rsidRDefault="00845ABD" w:rsidP="00845ABD">
      <w:pPr>
        <w:rPr>
          <w:rFonts w:ascii="Calibri" w:hAnsi="Calibri"/>
          <w:b/>
          <w:sz w:val="22"/>
          <w:szCs w:val="22"/>
        </w:rPr>
      </w:pPr>
      <w:r w:rsidRPr="00BE4359">
        <w:rPr>
          <w:rFonts w:ascii="Calibri" w:hAnsi="Calibri"/>
          <w:b/>
          <w:sz w:val="22"/>
          <w:szCs w:val="22"/>
        </w:rPr>
        <w:t xml:space="preserve">   ZAMAWIAJĄCY</w:t>
      </w:r>
      <w:r>
        <w:rPr>
          <w:rFonts w:ascii="Calibri" w:hAnsi="Calibri"/>
          <w:b/>
          <w:sz w:val="22"/>
          <w:szCs w:val="22"/>
        </w:rPr>
        <w:t>:</w:t>
      </w:r>
      <w:r w:rsidRPr="00BE4359">
        <w:rPr>
          <w:rFonts w:ascii="Calibri" w:hAnsi="Calibri"/>
          <w:b/>
          <w:sz w:val="22"/>
          <w:szCs w:val="22"/>
        </w:rPr>
        <w:t xml:space="preserve">                                                                                 </w:t>
      </w:r>
      <w:r w:rsidRPr="00BE4359">
        <w:rPr>
          <w:rFonts w:ascii="Calibri" w:hAnsi="Calibri"/>
          <w:b/>
          <w:sz w:val="22"/>
          <w:szCs w:val="22"/>
        </w:rPr>
        <w:tab/>
      </w:r>
      <w:r w:rsidRPr="00BE4359">
        <w:rPr>
          <w:rFonts w:ascii="Calibri" w:hAnsi="Calibri"/>
          <w:b/>
          <w:sz w:val="22"/>
          <w:szCs w:val="22"/>
        </w:rPr>
        <w:tab/>
      </w:r>
      <w:r w:rsidRPr="00BE4359">
        <w:rPr>
          <w:rFonts w:ascii="Calibri" w:hAnsi="Calibri"/>
          <w:b/>
          <w:sz w:val="22"/>
          <w:szCs w:val="22"/>
        </w:rPr>
        <w:tab/>
        <w:t>WYKONAWCA</w:t>
      </w:r>
      <w:r>
        <w:rPr>
          <w:rFonts w:ascii="Calibri" w:hAnsi="Calibri"/>
          <w:b/>
          <w:sz w:val="22"/>
          <w:szCs w:val="22"/>
        </w:rPr>
        <w:t>:</w:t>
      </w:r>
    </w:p>
    <w:p w14:paraId="4B479B04" w14:textId="77777777" w:rsidR="00845ABD" w:rsidRPr="00444F2C" w:rsidRDefault="00845ABD" w:rsidP="00845ABD">
      <w:pPr>
        <w:spacing w:before="360" w:line="360" w:lineRule="auto"/>
        <w:jc w:val="center"/>
        <w:rPr>
          <w:rFonts w:ascii="Calibri" w:hAnsi="Calibri"/>
          <w:sz w:val="22"/>
          <w:szCs w:val="22"/>
        </w:rPr>
      </w:pPr>
      <w:r w:rsidRPr="00B27981">
        <w:rPr>
          <w:rFonts w:ascii="Calibri" w:hAnsi="Calibri"/>
          <w:b/>
          <w:sz w:val="22"/>
          <w:szCs w:val="22"/>
        </w:rPr>
        <w:t xml:space="preserve">     </w:t>
      </w:r>
      <w:r w:rsidRPr="00B27981">
        <w:rPr>
          <w:rFonts w:ascii="Calibri" w:hAnsi="Calibri"/>
          <w:b/>
          <w:sz w:val="22"/>
          <w:szCs w:val="22"/>
        </w:rPr>
        <w:tab/>
        <w:t xml:space="preserve"> </w:t>
      </w:r>
    </w:p>
    <w:p w14:paraId="368D43BD" w14:textId="7F61DE99" w:rsidR="00153B64" w:rsidRPr="00444F2C" w:rsidRDefault="00153B64" w:rsidP="00845ABD">
      <w:pPr>
        <w:overflowPunct/>
        <w:autoSpaceDE/>
        <w:autoSpaceDN/>
        <w:adjustRightInd/>
        <w:jc w:val="center"/>
        <w:textAlignment w:val="auto"/>
        <w:rPr>
          <w:rFonts w:ascii="Calibri" w:hAnsi="Calibri"/>
          <w:sz w:val="22"/>
          <w:szCs w:val="22"/>
        </w:rPr>
      </w:pPr>
    </w:p>
    <w:sectPr w:rsidR="00153B64" w:rsidRPr="00444F2C" w:rsidSect="00E37F89">
      <w:footerReference w:type="default" r:id="rId9"/>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45331" w14:textId="77777777" w:rsidR="00ED4F5D" w:rsidRDefault="00ED4F5D" w:rsidP="00153B64">
      <w:r>
        <w:separator/>
      </w:r>
    </w:p>
  </w:endnote>
  <w:endnote w:type="continuationSeparator" w:id="0">
    <w:p w14:paraId="48AAD8A7" w14:textId="77777777" w:rsidR="00ED4F5D" w:rsidRDefault="00ED4F5D"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1922713"/>
      <w:docPartObj>
        <w:docPartGallery w:val="Page Numbers (Bottom of Page)"/>
        <w:docPartUnique/>
      </w:docPartObj>
    </w:sdtPr>
    <w:sdtEndPr/>
    <w:sdtContent>
      <w:p w14:paraId="741B4803" w14:textId="77777777" w:rsidR="0079655E" w:rsidRDefault="0079655E">
        <w:pPr>
          <w:pStyle w:val="Stopka"/>
          <w:jc w:val="center"/>
          <w:rPr>
            <w:rFonts w:asciiTheme="minorHAnsi" w:hAnsiTheme="minorHAnsi" w:cstheme="minorHAnsi"/>
          </w:rPr>
        </w:pPr>
        <w:r w:rsidRPr="0079655E">
          <w:rPr>
            <w:rFonts w:asciiTheme="minorHAnsi" w:hAnsiTheme="minorHAnsi" w:cstheme="minorHAnsi"/>
          </w:rPr>
          <w:fldChar w:fldCharType="begin"/>
        </w:r>
        <w:r w:rsidRPr="0079655E">
          <w:rPr>
            <w:rFonts w:asciiTheme="minorHAnsi" w:hAnsiTheme="minorHAnsi" w:cstheme="minorHAnsi"/>
          </w:rPr>
          <w:instrText>PAGE   \* MERGEFORMAT</w:instrText>
        </w:r>
        <w:r w:rsidRPr="0079655E">
          <w:rPr>
            <w:rFonts w:asciiTheme="minorHAnsi" w:hAnsiTheme="minorHAnsi" w:cstheme="minorHAnsi"/>
          </w:rPr>
          <w:fldChar w:fldCharType="separate"/>
        </w:r>
        <w:r w:rsidRPr="0079655E">
          <w:rPr>
            <w:rFonts w:asciiTheme="minorHAnsi" w:hAnsiTheme="minorHAnsi" w:cstheme="minorHAnsi"/>
          </w:rPr>
          <w:t>2</w:t>
        </w:r>
        <w:r w:rsidRPr="0079655E">
          <w:rPr>
            <w:rFonts w:asciiTheme="minorHAnsi" w:hAnsiTheme="minorHAnsi" w:cstheme="minorHAnsi"/>
          </w:rPr>
          <w:fldChar w:fldCharType="end"/>
        </w:r>
      </w:p>
      <w:p w14:paraId="61C4BF62" w14:textId="3F1680C3" w:rsidR="005C7C5B" w:rsidRDefault="005C7C5B">
        <w:pPr>
          <w:pStyle w:val="Stopka"/>
          <w:jc w:val="center"/>
          <w:rPr>
            <w:rFonts w:asciiTheme="minorHAnsi" w:hAnsiTheme="minorHAnsi" w:cstheme="minorHAnsi"/>
          </w:rPr>
        </w:pPr>
        <w:r>
          <w:rPr>
            <w:rFonts w:asciiTheme="minorHAnsi" w:hAnsiTheme="minorHAnsi" w:cstheme="minorHAnsi"/>
          </w:rPr>
          <w:t>1/SMRS/2</w:t>
        </w:r>
        <w:r w:rsidR="00845ABD">
          <w:rPr>
            <w:rFonts w:asciiTheme="minorHAnsi" w:hAnsiTheme="minorHAnsi" w:cstheme="minorHAnsi"/>
          </w:rPr>
          <w:t>6</w:t>
        </w:r>
      </w:p>
      <w:p w14:paraId="228BFAFF" w14:textId="175194D2" w:rsidR="0079655E" w:rsidRDefault="00D150BA">
        <w:pPr>
          <w:pStyle w:val="Stopka"/>
          <w:jc w:val="center"/>
        </w:pPr>
      </w:p>
    </w:sdtContent>
  </w:sdt>
  <w:p w14:paraId="6C9DE34D" w14:textId="31F5EC62" w:rsidR="0078253B" w:rsidRPr="0078253B" w:rsidRDefault="0078253B" w:rsidP="0078253B">
    <w:pPr>
      <w:pStyle w:val="Stopka"/>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3C254" w14:textId="77777777" w:rsidR="00ED4F5D" w:rsidRDefault="00ED4F5D" w:rsidP="00153B64">
      <w:r>
        <w:separator/>
      </w:r>
    </w:p>
  </w:footnote>
  <w:footnote w:type="continuationSeparator" w:id="0">
    <w:p w14:paraId="27057095" w14:textId="77777777" w:rsidR="00ED4F5D" w:rsidRDefault="00ED4F5D" w:rsidP="00153B64">
      <w:r>
        <w:continuationSeparator/>
      </w:r>
    </w:p>
  </w:footnote>
  <w:footnote w:id="1">
    <w:p w14:paraId="1512B376" w14:textId="77777777" w:rsidR="00845ABD" w:rsidRPr="001762C7" w:rsidRDefault="00845ABD" w:rsidP="00845ABD">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269EF7BC"/>
    <w:name w:val="WW8Num12"/>
    <w:lvl w:ilvl="0">
      <w:start w:val="4"/>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rPr>
        <w:rFonts w:ascii="Calibri" w:eastAsia="Times New Roman" w:hAnsi="Calibri"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7"/>
    <w:lvl w:ilvl="0">
      <w:start w:val="1"/>
      <w:numFmt w:val="bullet"/>
      <w:lvlText w:val="−"/>
      <w:lvlJc w:val="left"/>
      <w:pPr>
        <w:tabs>
          <w:tab w:val="num" w:pos="0"/>
        </w:tabs>
        <w:ind w:left="1211" w:hanging="360"/>
      </w:pPr>
      <w:rPr>
        <w:rFonts w:ascii="Times New Roman" w:hAnsi="Times New Roman" w:cs="Times New Roman" w:hint="default"/>
        <w:color w:val="auto"/>
        <w:sz w:val="22"/>
        <w:szCs w:val="22"/>
      </w:rPr>
    </w:lvl>
  </w:abstractNum>
  <w:abstractNum w:abstractNumId="3" w15:restartNumberingAfterBreak="0">
    <w:nsid w:val="0000000B"/>
    <w:multiLevelType w:val="singleLevel"/>
    <w:tmpl w:val="0000000B"/>
    <w:name w:val="WW8Num16"/>
    <w:lvl w:ilvl="0">
      <w:start w:val="1"/>
      <w:numFmt w:val="decimal"/>
      <w:lvlText w:val="%1)"/>
      <w:lvlJc w:val="left"/>
      <w:pPr>
        <w:tabs>
          <w:tab w:val="num" w:pos="0"/>
        </w:tabs>
        <w:ind w:left="720" w:hanging="360"/>
      </w:pPr>
      <w:rPr>
        <w:rFonts w:ascii="Calibri" w:eastAsia="Calibri" w:hAnsi="Calibri" w:cs="Calibri"/>
        <w:i w:val="0"/>
        <w:iCs/>
        <w:color w:val="auto"/>
        <w:sz w:val="22"/>
        <w:szCs w:val="22"/>
        <w:lang w:eastAsia="en-US"/>
      </w:rPr>
    </w:lvl>
  </w:abstractNum>
  <w:abstractNum w:abstractNumId="4" w15:restartNumberingAfterBreak="0">
    <w:nsid w:val="00000019"/>
    <w:multiLevelType w:val="singleLevel"/>
    <w:tmpl w:val="00000019"/>
    <w:name w:val="WW8Num43"/>
    <w:lvl w:ilvl="0">
      <w:start w:val="1"/>
      <w:numFmt w:val="bullet"/>
      <w:lvlText w:val="−"/>
      <w:lvlJc w:val="left"/>
      <w:pPr>
        <w:tabs>
          <w:tab w:val="num" w:pos="0"/>
        </w:tabs>
        <w:ind w:left="1926" w:hanging="360"/>
      </w:pPr>
      <w:rPr>
        <w:rFonts w:ascii="Times New Roman" w:hAnsi="Times New Roman" w:cs="Times New Roman" w:hint="default"/>
        <w:color w:val="auto"/>
        <w:sz w:val="22"/>
        <w:szCs w:val="22"/>
      </w:rPr>
    </w:lvl>
  </w:abstractNum>
  <w:abstractNum w:abstractNumId="5" w15:restartNumberingAfterBreak="0">
    <w:nsid w:val="011A6E72"/>
    <w:multiLevelType w:val="hybridMultilevel"/>
    <w:tmpl w:val="E9C26576"/>
    <w:lvl w:ilvl="0" w:tplc="023E75CE">
      <w:start w:val="1"/>
      <w:numFmt w:val="decimal"/>
      <w:lvlText w:val="%1."/>
      <w:lvlJc w:val="left"/>
      <w:pPr>
        <w:tabs>
          <w:tab w:val="num" w:pos="360"/>
        </w:tabs>
        <w:ind w:left="360" w:hanging="360"/>
      </w:pPr>
      <w:rPr>
        <w:rFonts w:hint="default"/>
        <w:b w:val="0"/>
        <w:color w:val="00000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22A3CE5"/>
    <w:multiLevelType w:val="hybridMultilevel"/>
    <w:tmpl w:val="CB529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849A1"/>
    <w:multiLevelType w:val="hybridMultilevel"/>
    <w:tmpl w:val="4ED80932"/>
    <w:lvl w:ilvl="0" w:tplc="1ED06792">
      <w:start w:val="1"/>
      <w:numFmt w:val="decimal"/>
      <w:lvlText w:val="%1."/>
      <w:lvlJc w:val="left"/>
      <w:pPr>
        <w:tabs>
          <w:tab w:val="num" w:pos="720"/>
        </w:tabs>
        <w:ind w:left="720" w:hanging="360"/>
      </w:pPr>
      <w:rPr>
        <w:b w:val="0"/>
        <w:bCs w:val="0"/>
        <w:color w:val="auto"/>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4765A3C"/>
    <w:multiLevelType w:val="hybridMultilevel"/>
    <w:tmpl w:val="437E8C0C"/>
    <w:lvl w:ilvl="0" w:tplc="353A6EB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5A944A2"/>
    <w:multiLevelType w:val="hybridMultilevel"/>
    <w:tmpl w:val="B22E44B8"/>
    <w:lvl w:ilvl="0" w:tplc="AD984194">
      <w:start w:val="1"/>
      <w:numFmt w:val="decimal"/>
      <w:lvlText w:val="%1."/>
      <w:lvlJc w:val="left"/>
      <w:pPr>
        <w:ind w:left="360" w:hanging="360"/>
      </w:pPr>
      <w:rPr>
        <w:rFonts w:asciiTheme="minorHAnsi" w:hAnsiTheme="minorHAnsi" w:cstheme="minorHAnsi" w:hint="default"/>
        <w:b w:val="0"/>
        <w:b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A3C5460"/>
    <w:multiLevelType w:val="hybridMultilevel"/>
    <w:tmpl w:val="7DD03CF4"/>
    <w:lvl w:ilvl="0" w:tplc="62A2447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0ADA00CE"/>
    <w:multiLevelType w:val="hybridMultilevel"/>
    <w:tmpl w:val="3B429F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FB30B79"/>
    <w:multiLevelType w:val="hybridMultilevel"/>
    <w:tmpl w:val="971CB172"/>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8F518F"/>
    <w:multiLevelType w:val="hybridMultilevel"/>
    <w:tmpl w:val="77BAB546"/>
    <w:lvl w:ilvl="0" w:tplc="A5343BAE">
      <w:start w:val="1"/>
      <w:numFmt w:val="bullet"/>
      <w:lvlText w:val=""/>
      <w:lvlJc w:val="left"/>
      <w:pPr>
        <w:tabs>
          <w:tab w:val="num" w:pos="1440"/>
        </w:tabs>
        <w:ind w:left="1440" w:hanging="360"/>
      </w:pPr>
      <w:rPr>
        <w:rFonts w:ascii="Symbol" w:hAnsi="Symbol" w:hint="default"/>
      </w:rPr>
    </w:lvl>
    <w:lvl w:ilvl="1" w:tplc="DF36D2D8">
      <w:start w:val="3"/>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E22D06"/>
    <w:multiLevelType w:val="hybridMultilevel"/>
    <w:tmpl w:val="02F4C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322BA0"/>
    <w:multiLevelType w:val="hybridMultilevel"/>
    <w:tmpl w:val="6EB4580C"/>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8"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FD02EEA"/>
    <w:multiLevelType w:val="hybridMultilevel"/>
    <w:tmpl w:val="328C9496"/>
    <w:lvl w:ilvl="0" w:tplc="D13A578C">
      <w:start w:val="1"/>
      <w:numFmt w:val="decimal"/>
      <w:lvlText w:val="%1."/>
      <w:lvlJc w:val="left"/>
      <w:rPr>
        <w:rFonts w:ascii="Calibri" w:hAnsi="Calibri" w:cs="Calibri" w:hint="default"/>
        <w:color w:val="auto"/>
        <w:sz w:val="22"/>
        <w:szCs w:val="22"/>
      </w:rPr>
    </w:lvl>
    <w:lvl w:ilvl="1" w:tplc="04150019">
      <w:start w:val="1"/>
      <w:numFmt w:val="lowerLetter"/>
      <w:lvlText w:val="%2."/>
      <w:lvlJc w:val="left"/>
      <w:pPr>
        <w:ind w:left="24" w:hanging="360"/>
      </w:pPr>
    </w:lvl>
    <w:lvl w:ilvl="2" w:tplc="0415001B" w:tentative="1">
      <w:start w:val="1"/>
      <w:numFmt w:val="lowerRoman"/>
      <w:lvlText w:val="%3."/>
      <w:lvlJc w:val="right"/>
      <w:pPr>
        <w:ind w:left="744" w:hanging="180"/>
      </w:pPr>
    </w:lvl>
    <w:lvl w:ilvl="3" w:tplc="0415000F" w:tentative="1">
      <w:start w:val="1"/>
      <w:numFmt w:val="decimal"/>
      <w:lvlText w:val="%4."/>
      <w:lvlJc w:val="left"/>
      <w:pPr>
        <w:ind w:left="1464" w:hanging="360"/>
      </w:pPr>
    </w:lvl>
    <w:lvl w:ilvl="4" w:tplc="04150019" w:tentative="1">
      <w:start w:val="1"/>
      <w:numFmt w:val="lowerLetter"/>
      <w:lvlText w:val="%5."/>
      <w:lvlJc w:val="left"/>
      <w:pPr>
        <w:ind w:left="2184" w:hanging="360"/>
      </w:pPr>
    </w:lvl>
    <w:lvl w:ilvl="5" w:tplc="0415001B" w:tentative="1">
      <w:start w:val="1"/>
      <w:numFmt w:val="lowerRoman"/>
      <w:lvlText w:val="%6."/>
      <w:lvlJc w:val="right"/>
      <w:pPr>
        <w:ind w:left="2904" w:hanging="180"/>
      </w:pPr>
    </w:lvl>
    <w:lvl w:ilvl="6" w:tplc="0415000F" w:tentative="1">
      <w:start w:val="1"/>
      <w:numFmt w:val="decimal"/>
      <w:lvlText w:val="%7."/>
      <w:lvlJc w:val="left"/>
      <w:pPr>
        <w:ind w:left="3624" w:hanging="360"/>
      </w:pPr>
    </w:lvl>
    <w:lvl w:ilvl="7" w:tplc="04150019" w:tentative="1">
      <w:start w:val="1"/>
      <w:numFmt w:val="lowerLetter"/>
      <w:lvlText w:val="%8."/>
      <w:lvlJc w:val="left"/>
      <w:pPr>
        <w:ind w:left="4344" w:hanging="360"/>
      </w:pPr>
    </w:lvl>
    <w:lvl w:ilvl="8" w:tplc="0415001B" w:tentative="1">
      <w:start w:val="1"/>
      <w:numFmt w:val="lowerRoman"/>
      <w:lvlText w:val="%9."/>
      <w:lvlJc w:val="right"/>
      <w:pPr>
        <w:ind w:left="5064" w:hanging="180"/>
      </w:pPr>
    </w:lvl>
  </w:abstractNum>
  <w:abstractNum w:abstractNumId="23" w15:restartNumberingAfterBreak="0">
    <w:nsid w:val="254D366E"/>
    <w:multiLevelType w:val="hybridMultilevel"/>
    <w:tmpl w:val="6D4698BA"/>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5F90ACB"/>
    <w:multiLevelType w:val="hybridMultilevel"/>
    <w:tmpl w:val="0518D4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C64319"/>
    <w:multiLevelType w:val="hybridMultilevel"/>
    <w:tmpl w:val="DD8608EA"/>
    <w:lvl w:ilvl="0" w:tplc="04150011">
      <w:start w:val="1"/>
      <w:numFmt w:val="decimal"/>
      <w:lvlText w:val="%1)"/>
      <w:lvlJc w:val="left"/>
      <w:pPr>
        <w:tabs>
          <w:tab w:val="num" w:pos="696"/>
        </w:tabs>
        <w:ind w:left="696" w:hanging="360"/>
      </w:pPr>
    </w:lvl>
    <w:lvl w:ilvl="1" w:tplc="532ACB34">
      <w:start w:val="7"/>
      <w:numFmt w:val="decimal"/>
      <w:lvlText w:val="%2."/>
      <w:lvlJc w:val="left"/>
      <w:pPr>
        <w:tabs>
          <w:tab w:val="num" w:pos="-24"/>
        </w:tabs>
        <w:ind w:left="-24" w:hanging="360"/>
      </w:pPr>
    </w:lvl>
    <w:lvl w:ilvl="2" w:tplc="0415001B">
      <w:start w:val="1"/>
      <w:numFmt w:val="lowerRoman"/>
      <w:lvlText w:val="%3."/>
      <w:lvlJc w:val="right"/>
      <w:pPr>
        <w:tabs>
          <w:tab w:val="num" w:pos="2136"/>
        </w:tabs>
        <w:ind w:left="2136" w:hanging="180"/>
      </w:pPr>
    </w:lvl>
    <w:lvl w:ilvl="3" w:tplc="0415000F">
      <w:start w:val="1"/>
      <w:numFmt w:val="decimal"/>
      <w:lvlText w:val="%4."/>
      <w:lvlJc w:val="left"/>
      <w:pPr>
        <w:tabs>
          <w:tab w:val="num" w:pos="2856"/>
        </w:tabs>
        <w:ind w:left="2856" w:hanging="360"/>
      </w:pPr>
    </w:lvl>
    <w:lvl w:ilvl="4" w:tplc="04150019">
      <w:start w:val="1"/>
      <w:numFmt w:val="lowerLetter"/>
      <w:lvlText w:val="%5."/>
      <w:lvlJc w:val="left"/>
      <w:pPr>
        <w:tabs>
          <w:tab w:val="num" w:pos="3576"/>
        </w:tabs>
        <w:ind w:left="3576" w:hanging="360"/>
      </w:pPr>
    </w:lvl>
    <w:lvl w:ilvl="5" w:tplc="0415001B">
      <w:start w:val="1"/>
      <w:numFmt w:val="lowerRoman"/>
      <w:lvlText w:val="%6."/>
      <w:lvlJc w:val="right"/>
      <w:pPr>
        <w:tabs>
          <w:tab w:val="num" w:pos="4296"/>
        </w:tabs>
        <w:ind w:left="4296" w:hanging="180"/>
      </w:pPr>
    </w:lvl>
    <w:lvl w:ilvl="6" w:tplc="0415000F">
      <w:start w:val="1"/>
      <w:numFmt w:val="decimal"/>
      <w:lvlText w:val="%7."/>
      <w:lvlJc w:val="left"/>
      <w:pPr>
        <w:tabs>
          <w:tab w:val="num" w:pos="5016"/>
        </w:tabs>
        <w:ind w:left="5016" w:hanging="360"/>
      </w:pPr>
    </w:lvl>
    <w:lvl w:ilvl="7" w:tplc="04150019">
      <w:start w:val="1"/>
      <w:numFmt w:val="lowerLetter"/>
      <w:lvlText w:val="%8."/>
      <w:lvlJc w:val="left"/>
      <w:pPr>
        <w:tabs>
          <w:tab w:val="num" w:pos="5736"/>
        </w:tabs>
        <w:ind w:left="5736" w:hanging="360"/>
      </w:pPr>
    </w:lvl>
    <w:lvl w:ilvl="8" w:tplc="0415001B">
      <w:start w:val="1"/>
      <w:numFmt w:val="lowerRoman"/>
      <w:lvlText w:val="%9."/>
      <w:lvlJc w:val="right"/>
      <w:pPr>
        <w:tabs>
          <w:tab w:val="num" w:pos="6456"/>
        </w:tabs>
        <w:ind w:left="6456" w:hanging="180"/>
      </w:pPr>
    </w:lvl>
  </w:abstractNum>
  <w:abstractNum w:abstractNumId="26"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32" w15:restartNumberingAfterBreak="0">
    <w:nsid w:val="40A251B7"/>
    <w:multiLevelType w:val="hybridMultilevel"/>
    <w:tmpl w:val="1C78A2A4"/>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391581F"/>
    <w:multiLevelType w:val="hybridMultilevel"/>
    <w:tmpl w:val="E0CC8042"/>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C9701EE"/>
    <w:multiLevelType w:val="hybridMultilevel"/>
    <w:tmpl w:val="2716F4CE"/>
    <w:lvl w:ilvl="0" w:tplc="7DCC9FC8">
      <w:start w:val="1"/>
      <w:numFmt w:val="decimal"/>
      <w:lvlText w:val="%1."/>
      <w:lvlJc w:val="left"/>
      <w:pPr>
        <w:tabs>
          <w:tab w:val="num" w:pos="1440"/>
        </w:tabs>
        <w:ind w:left="1440" w:hanging="360"/>
      </w:pPr>
      <w:rPr>
        <w:rFonts w:hint="default"/>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1D5934"/>
    <w:multiLevelType w:val="hybridMultilevel"/>
    <w:tmpl w:val="C12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B40C46"/>
    <w:multiLevelType w:val="hybridMultilevel"/>
    <w:tmpl w:val="99E0A16E"/>
    <w:lvl w:ilvl="0" w:tplc="315E4F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C30605"/>
    <w:multiLevelType w:val="hybridMultilevel"/>
    <w:tmpl w:val="4F62D954"/>
    <w:lvl w:ilvl="0" w:tplc="CEE6FAC4">
      <w:start w:val="3"/>
      <w:numFmt w:val="decimal"/>
      <w:lvlText w:val="%1."/>
      <w:lvlJc w:val="left"/>
      <w:pPr>
        <w:tabs>
          <w:tab w:val="num" w:pos="360"/>
        </w:tabs>
        <w:ind w:left="36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C22D72"/>
    <w:multiLevelType w:val="hybridMultilevel"/>
    <w:tmpl w:val="54DC0A0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3865B84"/>
    <w:multiLevelType w:val="hybridMultilevel"/>
    <w:tmpl w:val="7C9C040E"/>
    <w:lvl w:ilvl="0" w:tplc="E55C9A08">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2406DE"/>
    <w:multiLevelType w:val="hybridMultilevel"/>
    <w:tmpl w:val="64EC3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591BB0"/>
    <w:multiLevelType w:val="hybridMultilevel"/>
    <w:tmpl w:val="D83065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abstractNum w:abstractNumId="46" w15:restartNumberingAfterBreak="0">
    <w:nsid w:val="7E6C4027"/>
    <w:multiLevelType w:val="hybridMultilevel"/>
    <w:tmpl w:val="B6A46B08"/>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7894031">
    <w:abstractNumId w:val="37"/>
  </w:num>
  <w:num w:numId="2" w16cid:durableId="1854762116">
    <w:abstractNumId w:val="19"/>
  </w:num>
  <w:num w:numId="3" w16cid:durableId="552155659">
    <w:abstractNumId w:val="13"/>
  </w:num>
  <w:num w:numId="4" w16cid:durableId="360017082">
    <w:abstractNumId w:val="15"/>
  </w:num>
  <w:num w:numId="5" w16cid:durableId="1237088739">
    <w:abstractNumId w:val="35"/>
  </w:num>
  <w:num w:numId="6" w16cid:durableId="1409114056">
    <w:abstractNumId w:val="7"/>
  </w:num>
  <w:num w:numId="7" w16cid:durableId="86220854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8208452">
    <w:abstractNumId w:val="45"/>
  </w:num>
  <w:num w:numId="9" w16cid:durableId="1714160534">
    <w:abstractNumId w:val="45"/>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10" w16cid:durableId="2411125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2587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5420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4909284">
    <w:abstractNumId w:val="2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3992418">
    <w:abstractNumId w:val="34"/>
  </w:num>
  <w:num w:numId="15" w16cid:durableId="2103797320">
    <w:abstractNumId w:val="27"/>
  </w:num>
  <w:num w:numId="16" w16cid:durableId="1363823813">
    <w:abstractNumId w:val="41"/>
  </w:num>
  <w:num w:numId="17" w16cid:durableId="17067582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4970943">
    <w:abstractNumId w:val="28"/>
  </w:num>
  <w:num w:numId="19" w16cid:durableId="1689332441">
    <w:abstractNumId w:val="18"/>
  </w:num>
  <w:num w:numId="20" w16cid:durableId="976767192">
    <w:abstractNumId w:val="21"/>
  </w:num>
  <w:num w:numId="21" w16cid:durableId="1116562772">
    <w:abstractNumId w:val="29"/>
  </w:num>
  <w:num w:numId="22" w16cid:durableId="763720031">
    <w:abstractNumId w:val="23"/>
  </w:num>
  <w:num w:numId="23" w16cid:durableId="1621230466">
    <w:abstractNumId w:val="31"/>
  </w:num>
  <w:num w:numId="24" w16cid:durableId="585505967">
    <w:abstractNumId w:val="10"/>
  </w:num>
  <w:num w:numId="25" w16cid:durableId="1018892315">
    <w:abstractNumId w:val="6"/>
  </w:num>
  <w:num w:numId="26" w16cid:durableId="896739317">
    <w:abstractNumId w:val="5"/>
  </w:num>
  <w:num w:numId="27" w16cid:durableId="1636719568">
    <w:abstractNumId w:val="2"/>
    <w:lvlOverride w:ilvl="0">
      <w:startOverride w:val="1"/>
    </w:lvlOverride>
  </w:num>
  <w:num w:numId="28" w16cid:durableId="901209578">
    <w:abstractNumId w:val="39"/>
  </w:num>
  <w:num w:numId="29" w16cid:durableId="2073892063">
    <w:abstractNumId w:val="17"/>
  </w:num>
  <w:num w:numId="30" w16cid:durableId="494227721">
    <w:abstractNumId w:val="12"/>
  </w:num>
  <w:num w:numId="31" w16cid:durableId="449206507">
    <w:abstractNumId w:val="16"/>
  </w:num>
  <w:num w:numId="32" w16cid:durableId="1436944926">
    <w:abstractNumId w:val="45"/>
    <w:lvlOverride w:ilvl="0">
      <w:startOverride w:val="1"/>
    </w:lvlOverride>
  </w:num>
  <w:num w:numId="33" w16cid:durableId="271480617">
    <w:abstractNumId w:val="43"/>
  </w:num>
  <w:num w:numId="34" w16cid:durableId="686905019">
    <w:abstractNumId w:val="46"/>
  </w:num>
  <w:num w:numId="35" w16cid:durableId="1925794119">
    <w:abstractNumId w:val="40"/>
  </w:num>
  <w:num w:numId="36" w16cid:durableId="1716271279">
    <w:abstractNumId w:val="32"/>
  </w:num>
  <w:num w:numId="37" w16cid:durableId="886725329">
    <w:abstractNumId w:val="9"/>
  </w:num>
  <w:num w:numId="38" w16cid:durableId="1061633779">
    <w:abstractNumId w:val="42"/>
  </w:num>
  <w:num w:numId="39" w16cid:durableId="703604228">
    <w:abstractNumId w:val="26"/>
  </w:num>
  <w:num w:numId="40" w16cid:durableId="633632627">
    <w:abstractNumId w:val="14"/>
  </w:num>
  <w:num w:numId="41" w16cid:durableId="1071536299">
    <w:abstractNumId w:val="36"/>
  </w:num>
  <w:num w:numId="42" w16cid:durableId="664092754">
    <w:abstractNumId w:val="22"/>
  </w:num>
  <w:num w:numId="43" w16cid:durableId="589126383">
    <w:abstractNumId w:val="44"/>
  </w:num>
  <w:num w:numId="44" w16cid:durableId="1494024766">
    <w:abstractNumId w:val="24"/>
  </w:num>
  <w:num w:numId="45" w16cid:durableId="1729185590">
    <w:abstractNumId w:val="11"/>
  </w:num>
  <w:num w:numId="46" w16cid:durableId="328868474">
    <w:abstractNumId w:val="38"/>
  </w:num>
  <w:num w:numId="47" w16cid:durableId="1258254049">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F65"/>
    <w:rsid w:val="000069AE"/>
    <w:rsid w:val="00010EF2"/>
    <w:rsid w:val="0001511A"/>
    <w:rsid w:val="00057332"/>
    <w:rsid w:val="00091DF2"/>
    <w:rsid w:val="000A7CA1"/>
    <w:rsid w:val="000B28A8"/>
    <w:rsid w:val="000B7BAA"/>
    <w:rsid w:val="001273D7"/>
    <w:rsid w:val="0013607B"/>
    <w:rsid w:val="00153B64"/>
    <w:rsid w:val="00171703"/>
    <w:rsid w:val="001776CA"/>
    <w:rsid w:val="001812F5"/>
    <w:rsid w:val="00191AF8"/>
    <w:rsid w:val="001A066D"/>
    <w:rsid w:val="001C7626"/>
    <w:rsid w:val="001C7B17"/>
    <w:rsid w:val="001D0000"/>
    <w:rsid w:val="001D3906"/>
    <w:rsid w:val="001E2AA5"/>
    <w:rsid w:val="001E35D8"/>
    <w:rsid w:val="001E5C03"/>
    <w:rsid w:val="001E7ADC"/>
    <w:rsid w:val="00243DA7"/>
    <w:rsid w:val="00266C19"/>
    <w:rsid w:val="002715EB"/>
    <w:rsid w:val="00295F0A"/>
    <w:rsid w:val="002A4544"/>
    <w:rsid w:val="002B1688"/>
    <w:rsid w:val="002E17A4"/>
    <w:rsid w:val="0031060E"/>
    <w:rsid w:val="003142D7"/>
    <w:rsid w:val="00322187"/>
    <w:rsid w:val="00326F15"/>
    <w:rsid w:val="003419EA"/>
    <w:rsid w:val="00346C83"/>
    <w:rsid w:val="00353469"/>
    <w:rsid w:val="0038157D"/>
    <w:rsid w:val="003C40BE"/>
    <w:rsid w:val="003C71EF"/>
    <w:rsid w:val="003E4DF3"/>
    <w:rsid w:val="00402211"/>
    <w:rsid w:val="00444F2C"/>
    <w:rsid w:val="0045415D"/>
    <w:rsid w:val="00470D11"/>
    <w:rsid w:val="00474B47"/>
    <w:rsid w:val="0049362E"/>
    <w:rsid w:val="00495DBA"/>
    <w:rsid w:val="004A386E"/>
    <w:rsid w:val="004B08CA"/>
    <w:rsid w:val="004B5E40"/>
    <w:rsid w:val="004D42E3"/>
    <w:rsid w:val="004D5EAD"/>
    <w:rsid w:val="004E5131"/>
    <w:rsid w:val="0050788D"/>
    <w:rsid w:val="005140E0"/>
    <w:rsid w:val="00514434"/>
    <w:rsid w:val="00526882"/>
    <w:rsid w:val="00545DA9"/>
    <w:rsid w:val="00552043"/>
    <w:rsid w:val="005527A5"/>
    <w:rsid w:val="00560BED"/>
    <w:rsid w:val="00575902"/>
    <w:rsid w:val="005930A1"/>
    <w:rsid w:val="005931B6"/>
    <w:rsid w:val="005974F7"/>
    <w:rsid w:val="005A7907"/>
    <w:rsid w:val="005B4D06"/>
    <w:rsid w:val="005C7C5B"/>
    <w:rsid w:val="00613571"/>
    <w:rsid w:val="00697CB6"/>
    <w:rsid w:val="006A668D"/>
    <w:rsid w:val="006C6239"/>
    <w:rsid w:val="006C7498"/>
    <w:rsid w:val="006E14D0"/>
    <w:rsid w:val="00715227"/>
    <w:rsid w:val="007354FE"/>
    <w:rsid w:val="00772CB5"/>
    <w:rsid w:val="00773284"/>
    <w:rsid w:val="007760E2"/>
    <w:rsid w:val="0078253B"/>
    <w:rsid w:val="00792D77"/>
    <w:rsid w:val="0079655E"/>
    <w:rsid w:val="00797663"/>
    <w:rsid w:val="007A0C2F"/>
    <w:rsid w:val="007B457E"/>
    <w:rsid w:val="007B7E77"/>
    <w:rsid w:val="007F093E"/>
    <w:rsid w:val="007F0956"/>
    <w:rsid w:val="00842D68"/>
    <w:rsid w:val="00845ABD"/>
    <w:rsid w:val="00846940"/>
    <w:rsid w:val="00847485"/>
    <w:rsid w:val="00850E46"/>
    <w:rsid w:val="00863C37"/>
    <w:rsid w:val="00887E5A"/>
    <w:rsid w:val="008B66C8"/>
    <w:rsid w:val="008B6E86"/>
    <w:rsid w:val="008B7444"/>
    <w:rsid w:val="008C1009"/>
    <w:rsid w:val="008C1D36"/>
    <w:rsid w:val="008C3963"/>
    <w:rsid w:val="008C5645"/>
    <w:rsid w:val="008D6F4B"/>
    <w:rsid w:val="00903932"/>
    <w:rsid w:val="009101DA"/>
    <w:rsid w:val="00911D2E"/>
    <w:rsid w:val="00943C7D"/>
    <w:rsid w:val="009C2739"/>
    <w:rsid w:val="009C3795"/>
    <w:rsid w:val="009F7547"/>
    <w:rsid w:val="00A04684"/>
    <w:rsid w:val="00A27936"/>
    <w:rsid w:val="00A30239"/>
    <w:rsid w:val="00A335EA"/>
    <w:rsid w:val="00A358AF"/>
    <w:rsid w:val="00A51D55"/>
    <w:rsid w:val="00A60FA7"/>
    <w:rsid w:val="00A6371C"/>
    <w:rsid w:val="00A75F3A"/>
    <w:rsid w:val="00A805A5"/>
    <w:rsid w:val="00AA4A38"/>
    <w:rsid w:val="00AB2B9B"/>
    <w:rsid w:val="00AB6159"/>
    <w:rsid w:val="00AC3A33"/>
    <w:rsid w:val="00AE693B"/>
    <w:rsid w:val="00B17B05"/>
    <w:rsid w:val="00B27630"/>
    <w:rsid w:val="00B27981"/>
    <w:rsid w:val="00B32727"/>
    <w:rsid w:val="00B60B73"/>
    <w:rsid w:val="00B61046"/>
    <w:rsid w:val="00B8004B"/>
    <w:rsid w:val="00BD670A"/>
    <w:rsid w:val="00BD76E5"/>
    <w:rsid w:val="00BE4359"/>
    <w:rsid w:val="00BF15BC"/>
    <w:rsid w:val="00C411C0"/>
    <w:rsid w:val="00C45FEA"/>
    <w:rsid w:val="00C4752A"/>
    <w:rsid w:val="00C9367B"/>
    <w:rsid w:val="00CD35D1"/>
    <w:rsid w:val="00CE074F"/>
    <w:rsid w:val="00CE570E"/>
    <w:rsid w:val="00CF11DC"/>
    <w:rsid w:val="00CF6819"/>
    <w:rsid w:val="00D015D6"/>
    <w:rsid w:val="00D150BA"/>
    <w:rsid w:val="00D23081"/>
    <w:rsid w:val="00D23E65"/>
    <w:rsid w:val="00D71B84"/>
    <w:rsid w:val="00D75C78"/>
    <w:rsid w:val="00D957AF"/>
    <w:rsid w:val="00DE7EE5"/>
    <w:rsid w:val="00DF319D"/>
    <w:rsid w:val="00E07ED6"/>
    <w:rsid w:val="00E1023D"/>
    <w:rsid w:val="00E26BC9"/>
    <w:rsid w:val="00E37F89"/>
    <w:rsid w:val="00E41EB1"/>
    <w:rsid w:val="00E61E85"/>
    <w:rsid w:val="00E66484"/>
    <w:rsid w:val="00E73955"/>
    <w:rsid w:val="00E73E2A"/>
    <w:rsid w:val="00E75B89"/>
    <w:rsid w:val="00E862C2"/>
    <w:rsid w:val="00EB57FF"/>
    <w:rsid w:val="00EC67E8"/>
    <w:rsid w:val="00EC746D"/>
    <w:rsid w:val="00ED2DBD"/>
    <w:rsid w:val="00ED4F5D"/>
    <w:rsid w:val="00F20193"/>
    <w:rsid w:val="00F3069B"/>
    <w:rsid w:val="00F40FD9"/>
    <w:rsid w:val="00F46265"/>
    <w:rsid w:val="00F70838"/>
    <w:rsid w:val="00F76519"/>
    <w:rsid w:val="00F85078"/>
    <w:rsid w:val="00F90E7C"/>
    <w:rsid w:val="00F940D9"/>
    <w:rsid w:val="00FB5507"/>
    <w:rsid w:val="00FB79C8"/>
    <w:rsid w:val="00FD625C"/>
    <w:rsid w:val="00FD7566"/>
    <w:rsid w:val="00FE5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6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normalny tekst,L1,Akapit z listą5,List Paragraph,CW_Lista,Numerowanie,Akapit z listą BS,wypunktowanie,mm,naglowek,Akapit z listą3,Obiekt,BulletC,Akapit z listą31,NOWY,Akapit z listą32,Akapit z listą2,sw tekst,Kolorowa lista — akcent 11"/>
    <w:basedOn w:val="Normalny"/>
    <w:link w:val="AkapitzlistZnak"/>
    <w:uiPriority w:val="34"/>
    <w:qFormat/>
    <w:rsid w:val="00153B64"/>
    <w:pPr>
      <w:ind w:left="720"/>
      <w:contextualSpacing/>
    </w:pPr>
  </w:style>
  <w:style w:type="character" w:styleId="Odwoaniedokomentarza">
    <w:name w:val="annotation reference"/>
    <w:uiPriority w:val="99"/>
    <w:unhideWhenUsed/>
    <w:qFormat/>
    <w:rsid w:val="00C45FEA"/>
    <w:rPr>
      <w:sz w:val="16"/>
      <w:szCs w:val="16"/>
    </w:rPr>
  </w:style>
  <w:style w:type="paragraph" w:styleId="Tekstkomentarza">
    <w:name w:val="annotation text"/>
    <w:basedOn w:val="Normalny"/>
    <w:link w:val="TekstkomentarzaZnak"/>
    <w:uiPriority w:val="99"/>
    <w:unhideWhenUsed/>
    <w:qFormat/>
    <w:rsid w:val="00C45FEA"/>
  </w:style>
  <w:style w:type="character" w:customStyle="1" w:styleId="TekstkomentarzaZnak">
    <w:name w:val="Tekst komentarza Znak"/>
    <w:basedOn w:val="Domylnaczcionkaakapitu"/>
    <w:link w:val="Tekstkomentarza"/>
    <w:uiPriority w:val="99"/>
    <w:qFormat/>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iPriority w:val="99"/>
    <w:unhideWhenUsed/>
    <w:rsid w:val="0078253B"/>
    <w:pPr>
      <w:tabs>
        <w:tab w:val="center" w:pos="4536"/>
        <w:tab w:val="right" w:pos="9072"/>
      </w:tabs>
    </w:pPr>
  </w:style>
  <w:style w:type="character" w:customStyle="1" w:styleId="NagwekZnak">
    <w:name w:val="Nagłówek Znak"/>
    <w:basedOn w:val="Domylnaczcionkaakapitu"/>
    <w:link w:val="Nagwek"/>
    <w:uiPriority w:val="99"/>
    <w:rsid w:val="0078253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8253B"/>
    <w:pPr>
      <w:tabs>
        <w:tab w:val="center" w:pos="4536"/>
        <w:tab w:val="right" w:pos="9072"/>
      </w:tabs>
    </w:pPr>
  </w:style>
  <w:style w:type="character" w:customStyle="1" w:styleId="StopkaZnak">
    <w:name w:val="Stopka Znak"/>
    <w:basedOn w:val="Domylnaczcionkaakapitu"/>
    <w:link w:val="Stopka"/>
    <w:uiPriority w:val="99"/>
    <w:rsid w:val="0078253B"/>
    <w:rPr>
      <w:rFonts w:ascii="Times New Roman" w:eastAsia="Times New Roman" w:hAnsi="Times New Roman" w:cs="Times New Roman"/>
      <w:sz w:val="20"/>
      <w:szCs w:val="20"/>
      <w:lang w:eastAsia="pl-PL"/>
    </w:rPr>
  </w:style>
  <w:style w:type="paragraph" w:customStyle="1" w:styleId="Standard">
    <w:name w:val="Standard"/>
    <w:rsid w:val="008C5645"/>
    <w:pPr>
      <w:suppressAutoHyphens/>
      <w:autoSpaceDN w:val="0"/>
      <w:spacing w:line="249" w:lineRule="auto"/>
      <w:textAlignment w:val="baseline"/>
    </w:pPr>
    <w:rPr>
      <w:rFonts w:ascii="Calibri" w:eastAsia="SimSun" w:hAnsi="Calibri" w:cs="Tahoma"/>
      <w:kern w:val="3"/>
    </w:rPr>
  </w:style>
  <w:style w:type="numbering" w:customStyle="1" w:styleId="Numbering123">
    <w:name w:val="Numbering 123"/>
    <w:basedOn w:val="Bezlisty"/>
    <w:rsid w:val="008C5645"/>
    <w:pPr>
      <w:numPr>
        <w:numId w:val="23"/>
      </w:numPr>
    </w:pPr>
  </w:style>
  <w:style w:type="numbering" w:customStyle="1" w:styleId="WWNum3">
    <w:name w:val="WWNum3"/>
    <w:basedOn w:val="Bezlisty"/>
    <w:rsid w:val="008C5645"/>
    <w:pPr>
      <w:numPr>
        <w:numId w:val="24"/>
      </w:numPr>
    </w:pPr>
  </w:style>
  <w:style w:type="paragraph" w:customStyle="1" w:styleId="Tekstpodstawowywcity31">
    <w:name w:val="Tekst podstawowy wcięty 31"/>
    <w:basedOn w:val="Normalny"/>
    <w:rsid w:val="00ED2DBD"/>
    <w:pPr>
      <w:suppressAutoHyphens/>
      <w:overflowPunct/>
      <w:autoSpaceDE/>
      <w:autoSpaceDN/>
      <w:adjustRightInd/>
      <w:ind w:left="284"/>
      <w:textAlignment w:val="auto"/>
    </w:pPr>
    <w:rPr>
      <w:sz w:val="24"/>
      <w:szCs w:val="24"/>
      <w:lang w:eastAsia="ar-SA"/>
    </w:rPr>
  </w:style>
  <w:style w:type="character" w:customStyle="1" w:styleId="AkapitzlistZnak">
    <w:name w:val="Akapit z listą Znak"/>
    <w:aliases w:val="normalny tekst Znak,L1 Znak,Akapit z listą5 Znak,List Paragraph Znak,CW_Lista Znak,Numerowanie Znak,Akapit z listą BS Znak,wypunktowanie Znak,mm Znak,naglowek Znak,Akapit z listą3 Znak,Obiekt Znak,BulletC Znak,Akapit z listą31 Znak"/>
    <w:link w:val="Akapitzlist"/>
    <w:uiPriority w:val="34"/>
    <w:qFormat/>
    <w:locked/>
    <w:rsid w:val="00F3069B"/>
    <w:rPr>
      <w:rFonts w:ascii="Times New Roman" w:eastAsia="Times New Roman" w:hAnsi="Times New Roman" w:cs="Times New Roman"/>
      <w:sz w:val="20"/>
      <w:szCs w:val="20"/>
      <w:lang w:eastAsia="pl-PL"/>
    </w:rPr>
  </w:style>
  <w:style w:type="numbering" w:customStyle="1" w:styleId="WWNum31">
    <w:name w:val="WWNum31"/>
    <w:basedOn w:val="Bezlisty"/>
    <w:rsid w:val="003C71EF"/>
  </w:style>
  <w:style w:type="character" w:styleId="Pogrubienie">
    <w:name w:val="Strong"/>
    <w:basedOn w:val="Domylnaczcionkaakapitu"/>
    <w:uiPriority w:val="22"/>
    <w:qFormat/>
    <w:rsid w:val="00D71B84"/>
    <w:rPr>
      <w:b/>
      <w:bCs/>
    </w:rPr>
  </w:style>
  <w:style w:type="paragraph" w:styleId="Tekstpodstawowy">
    <w:name w:val="Body Text"/>
    <w:aliases w:val="Znak Znak Znak,Znak Znak"/>
    <w:basedOn w:val="Normalny"/>
    <w:link w:val="TekstpodstawowyZnak"/>
    <w:rsid w:val="00E07ED6"/>
    <w:pPr>
      <w:suppressAutoHyphens/>
      <w:overflowPunct/>
      <w:autoSpaceDE/>
      <w:autoSpaceDN/>
      <w:adjustRightInd/>
      <w:spacing w:after="120"/>
      <w:textAlignment w:val="auto"/>
    </w:pPr>
    <w:rPr>
      <w:rFonts w:ascii="Arial" w:hAnsi="Arial" w:cs="Arial"/>
      <w:sz w:val="22"/>
      <w:szCs w:val="22"/>
      <w:lang w:eastAsia="ar-SA"/>
    </w:rPr>
  </w:style>
  <w:style w:type="character" w:customStyle="1" w:styleId="TekstpodstawowyZnak">
    <w:name w:val="Tekst podstawowy Znak"/>
    <w:aliases w:val="Znak Znak Znak Znak,Znak Znak Znak1"/>
    <w:basedOn w:val="Domylnaczcionkaakapitu"/>
    <w:link w:val="Tekstpodstawowy"/>
    <w:rsid w:val="00E07ED6"/>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2025016730">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szpitalrud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12</Pages>
  <Words>5822</Words>
  <Characters>34934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Jolanta Wojciuch</cp:lastModifiedBy>
  <cp:revision>89</cp:revision>
  <cp:lastPrinted>2025-05-20T06:09:00Z</cp:lastPrinted>
  <dcterms:created xsi:type="dcterms:W3CDTF">2021-03-18T12:28:00Z</dcterms:created>
  <dcterms:modified xsi:type="dcterms:W3CDTF">2026-01-19T09:47:00Z</dcterms:modified>
</cp:coreProperties>
</file>